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b/>
          <w:kern w:val="0"/>
          <w:sz w:val="48"/>
          <w:szCs w:val="48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ab/>
      </w:r>
      <w:r w:rsidR="00001A4F" w:rsidRPr="007037D3">
        <w:rPr>
          <w:rFonts w:eastAsia="Times New Roman"/>
          <w:noProof/>
          <w:kern w:val="0"/>
          <w:sz w:val="20"/>
          <w:szCs w:val="20"/>
          <w:lang w:eastAsia="ru-RU" w:bidi="ar-SA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b/>
          <w:kern w:val="0"/>
          <w:sz w:val="48"/>
          <w:szCs w:val="48"/>
          <w:lang w:eastAsia="ar-SA" w:bidi="ar-SA"/>
        </w:rPr>
      </w:pPr>
      <w:r w:rsidRPr="007037D3">
        <w:rPr>
          <w:rFonts w:eastAsia="Times New Roman"/>
          <w:b/>
          <w:kern w:val="0"/>
          <w:sz w:val="48"/>
          <w:szCs w:val="48"/>
          <w:lang w:eastAsia="ar-SA" w:bidi="ar-SA"/>
        </w:rPr>
        <w:t>АДМИНИСТРАЦИЯ</w:t>
      </w:r>
    </w:p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kern w:val="0"/>
          <w:sz w:val="44"/>
          <w:szCs w:val="44"/>
          <w:lang w:eastAsia="ar-SA" w:bidi="ar-SA"/>
        </w:rPr>
      </w:pPr>
      <w:r w:rsidRPr="007037D3">
        <w:rPr>
          <w:rFonts w:eastAsia="Times New Roman"/>
          <w:b/>
          <w:kern w:val="0"/>
          <w:sz w:val="48"/>
          <w:szCs w:val="48"/>
          <w:lang w:eastAsia="ar-SA" w:bidi="ar-SA"/>
        </w:rPr>
        <w:t>КАСИНОВСКОГО СЕЛЬСОВЕТА</w:t>
      </w:r>
    </w:p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kern w:val="0"/>
          <w:szCs w:val="20"/>
          <w:lang w:eastAsia="ar-SA" w:bidi="ar-SA"/>
        </w:rPr>
      </w:pPr>
      <w:r w:rsidRPr="007037D3">
        <w:rPr>
          <w:rFonts w:eastAsia="Times New Roman"/>
          <w:kern w:val="0"/>
          <w:sz w:val="44"/>
          <w:szCs w:val="44"/>
          <w:lang w:eastAsia="ar-SA" w:bidi="ar-SA"/>
        </w:rPr>
        <w:t>ЩИГРОВСКОГО РАЙОНА КУРСКОЙ ОБЛАСТИ</w:t>
      </w:r>
    </w:p>
    <w:p w:rsidR="007037D3" w:rsidRPr="007037D3" w:rsidRDefault="007037D3" w:rsidP="007037D3">
      <w:pPr>
        <w:widowControl/>
        <w:overflowPunct w:val="0"/>
        <w:autoSpaceDE w:val="0"/>
        <w:rPr>
          <w:rFonts w:eastAsia="Times New Roman"/>
          <w:kern w:val="0"/>
          <w:szCs w:val="20"/>
          <w:lang w:eastAsia="ar-SA" w:bidi="ar-SA"/>
        </w:rPr>
      </w:pPr>
    </w:p>
    <w:p w:rsidR="007037D3" w:rsidRPr="007037D3" w:rsidRDefault="007037D3" w:rsidP="007037D3">
      <w:pPr>
        <w:keepNext/>
        <w:widowControl/>
        <w:numPr>
          <w:ilvl w:val="1"/>
          <w:numId w:val="0"/>
        </w:numPr>
        <w:tabs>
          <w:tab w:val="num" w:pos="0"/>
        </w:tabs>
        <w:overflowPunct w:val="0"/>
        <w:autoSpaceDE w:val="0"/>
        <w:ind w:left="576" w:hanging="576"/>
        <w:jc w:val="center"/>
        <w:outlineLvl w:val="1"/>
        <w:rPr>
          <w:rFonts w:eastAsia="Times New Roman"/>
          <w:kern w:val="0"/>
          <w:sz w:val="56"/>
          <w:szCs w:val="20"/>
          <w:lang w:eastAsia="ar-SA" w:bidi="ar-SA"/>
        </w:rPr>
      </w:pPr>
      <w:r w:rsidRPr="007037D3">
        <w:rPr>
          <w:rFonts w:eastAsia="Times New Roman"/>
          <w:b/>
          <w:bCs/>
          <w:kern w:val="0"/>
          <w:sz w:val="56"/>
          <w:szCs w:val="20"/>
          <w:lang w:eastAsia="ar-SA" w:bidi="ar-SA"/>
        </w:rPr>
        <w:t>ПОСТАНОВЛЕНИЕ</w:t>
      </w:r>
    </w:p>
    <w:p w:rsidR="007037D3" w:rsidRPr="007037D3" w:rsidRDefault="007037D3" w:rsidP="007037D3">
      <w:pPr>
        <w:widowControl/>
        <w:tabs>
          <w:tab w:val="center" w:pos="4819"/>
          <w:tab w:val="left" w:pos="8880"/>
          <w:tab w:val="right" w:pos="9638"/>
        </w:tabs>
        <w:overflowPunct w:val="0"/>
        <w:autoSpaceDE w:val="0"/>
        <w:rPr>
          <w:rFonts w:eastAsia="Times New Roman"/>
          <w:kern w:val="0"/>
          <w:sz w:val="20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ab/>
      </w:r>
      <w:r w:rsidRPr="007037D3">
        <w:rPr>
          <w:rFonts w:eastAsia="Times New Roman"/>
          <w:kern w:val="0"/>
          <w:sz w:val="28"/>
          <w:szCs w:val="20"/>
          <w:lang w:eastAsia="ar-SA" w:bidi="ar-SA"/>
        </w:rPr>
        <w:tab/>
      </w:r>
    </w:p>
    <w:p w:rsidR="007037D3" w:rsidRPr="007037D3" w:rsidRDefault="007037D3" w:rsidP="007037D3">
      <w:pPr>
        <w:keepNext/>
        <w:widowControl/>
        <w:numPr>
          <w:ilvl w:val="2"/>
          <w:numId w:val="1"/>
        </w:numPr>
        <w:overflowPunct w:val="0"/>
        <w:autoSpaceDE w:val="0"/>
        <w:jc w:val="both"/>
        <w:outlineLvl w:val="2"/>
        <w:rPr>
          <w:rFonts w:eastAsia="Times New Roman"/>
          <w:kern w:val="0"/>
          <w:szCs w:val="20"/>
          <w:lang w:eastAsia="ar-SA" w:bidi="ar-SA"/>
        </w:rPr>
      </w:pPr>
      <w:r w:rsidRPr="007037D3">
        <w:rPr>
          <w:rFonts w:eastAsia="Times New Roman"/>
          <w:kern w:val="0"/>
          <w:lang w:eastAsia="ar-SA" w:bidi="ar-SA"/>
        </w:rPr>
        <w:t xml:space="preserve"> </w:t>
      </w:r>
      <w:r w:rsidR="00001A4F">
        <w:rPr>
          <w:rFonts w:eastAsia="Times New Roman"/>
          <w:kern w:val="0"/>
          <w:lang w:eastAsia="ar-SA" w:bidi="ar-SA"/>
        </w:rPr>
        <w:t xml:space="preserve">от </w:t>
      </w:r>
      <w:bookmarkStart w:id="0" w:name="_GoBack"/>
      <w:bookmarkEnd w:id="0"/>
      <w:r w:rsidR="006B077F">
        <w:rPr>
          <w:rFonts w:eastAsia="Times New Roman"/>
          <w:kern w:val="0"/>
          <w:sz w:val="28"/>
          <w:szCs w:val="28"/>
          <w:lang w:val="en-US" w:eastAsia="ar-SA" w:bidi="ar-SA"/>
        </w:rPr>
        <w:t>1</w:t>
      </w:r>
      <w:r w:rsidR="006B077F">
        <w:rPr>
          <w:rFonts w:eastAsia="Times New Roman"/>
          <w:kern w:val="0"/>
          <w:sz w:val="28"/>
          <w:szCs w:val="28"/>
          <w:lang w:eastAsia="ar-SA" w:bidi="ar-SA"/>
        </w:rPr>
        <w:t>6</w:t>
      </w:r>
      <w:r w:rsidR="00B62844">
        <w:rPr>
          <w:rFonts w:eastAsia="Times New Roman"/>
          <w:kern w:val="0"/>
          <w:sz w:val="28"/>
          <w:szCs w:val="28"/>
          <w:lang w:eastAsia="ar-SA" w:bidi="ar-SA"/>
        </w:rPr>
        <w:t xml:space="preserve"> апреля  2021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года                          №  </w:t>
      </w:r>
      <w:r w:rsidR="006B077F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r w:rsidR="00012C11">
        <w:rPr>
          <w:rFonts w:eastAsia="Times New Roman"/>
          <w:kern w:val="0"/>
          <w:sz w:val="28"/>
          <w:szCs w:val="28"/>
          <w:lang w:eastAsia="ar-SA" w:bidi="ar-SA"/>
        </w:rPr>
        <w:t>30</w:t>
      </w:r>
    </w:p>
    <w:p w:rsidR="007037D3" w:rsidRPr="007037D3" w:rsidRDefault="007037D3" w:rsidP="007037D3">
      <w:pPr>
        <w:widowControl/>
        <w:overflowPunct w:val="0"/>
        <w:autoSpaceDE w:val="0"/>
        <w:rPr>
          <w:rFonts w:eastAsia="Times New Roman"/>
          <w:kern w:val="0"/>
          <w:sz w:val="20"/>
          <w:szCs w:val="20"/>
          <w:lang w:eastAsia="ar-SA" w:bidi="ar-SA"/>
        </w:rPr>
      </w:pP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8"/>
          <w:szCs w:val="28"/>
          <w:lang w:eastAsia="ar-SA" w:bidi="ar-SA"/>
        </w:rPr>
        <w:t>О проекте отчета об исполнении бюджета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муниципального образования 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8"/>
          <w:szCs w:val="28"/>
          <w:lang w:eastAsia="ar-SA" w:bidi="ar-SA"/>
        </w:rPr>
        <w:t>«Касиновский сельсовет» Щигровского района</w:t>
      </w:r>
    </w:p>
    <w:p w:rsidR="007037D3" w:rsidRPr="007037D3" w:rsidRDefault="00B62844" w:rsidP="007037D3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0"/>
          <w:szCs w:val="20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 Курской области за 2020</w:t>
      </w:r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0"/>
          <w:szCs w:val="20"/>
          <w:lang w:eastAsia="ar-SA" w:bidi="ar-SA"/>
        </w:rPr>
      </w:pPr>
      <w:r w:rsidRPr="007037D3">
        <w:rPr>
          <w:rFonts w:eastAsia="Times New Roman"/>
          <w:b/>
          <w:kern w:val="0"/>
          <w:sz w:val="20"/>
          <w:szCs w:val="20"/>
          <w:lang w:eastAsia="ar-SA" w:bidi="ar-SA"/>
        </w:rPr>
        <w:t xml:space="preserve"> 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 xml:space="preserve">              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>В соответствии с Бюджетным кодексом Российской Федерации Администрация Касиновского сельсовета Щигровского района Курской области постановляет: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b/>
          <w:kern w:val="0"/>
          <w:sz w:val="28"/>
          <w:szCs w:val="28"/>
          <w:lang w:eastAsia="ar-SA" w:bidi="ar-SA"/>
        </w:rPr>
        <w:t xml:space="preserve">         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>1. Утвердить проект Решения  «Об утверждении отчета об исполнении бюджета муниципального  образования «Касиновский сельсовет» Щигровского</w:t>
      </w:r>
      <w:r w:rsidR="00B62844"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год» (с приложениями). </w:t>
      </w:r>
    </w:p>
    <w:p w:rsidR="007037D3" w:rsidRPr="007037D3" w:rsidRDefault="006B077F" w:rsidP="006B077F">
      <w:pPr>
        <w:widowControl/>
        <w:overflowPunct w:val="0"/>
        <w:autoSpaceDE w:val="0"/>
        <w:ind w:firstLine="709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2. Направить проект Решения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>«Об утверждении отчета об исполнении бюджета муниципального  образования «Касиновский сельсовет» Щигровского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год» 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 на утверждение Собрания депутатов Касиновского сельсовета  Щигровского района Курской области</w:t>
      </w:r>
    </w:p>
    <w:p w:rsidR="007037D3" w:rsidRDefault="006B077F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br/>
        <w:t xml:space="preserve">        3</w:t>
      </w:r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>. Постановление вступает в силу со дня его подписания.</w:t>
      </w:r>
    </w:p>
    <w:p w:rsidR="00400AD1" w:rsidRPr="007037D3" w:rsidRDefault="00400AD1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7037D3" w:rsidRPr="007037D3" w:rsidRDefault="00400AD1" w:rsidP="007037D3">
      <w:pPr>
        <w:widowControl/>
        <w:overflowPunct w:val="0"/>
        <w:autoSpaceDE w:val="0"/>
        <w:rPr>
          <w:rFonts w:eastAsia="Times New Roman"/>
          <w:kern w:val="0"/>
          <w:sz w:val="22"/>
          <w:szCs w:val="22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 Глава</w:t>
      </w:r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Касиновского  сельсовета                 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                   Головин В.А.</w:t>
      </w:r>
    </w:p>
    <w:p w:rsidR="007037D3" w:rsidRPr="007037D3" w:rsidRDefault="007037D3" w:rsidP="007037D3">
      <w:pPr>
        <w:widowControl/>
        <w:tabs>
          <w:tab w:val="left" w:pos="2235"/>
        </w:tabs>
        <w:overflowPunct w:val="0"/>
        <w:autoSpaceDE w:val="0"/>
        <w:rPr>
          <w:rFonts w:eastAsia="Times New Roman"/>
          <w:kern w:val="0"/>
          <w:sz w:val="22"/>
          <w:szCs w:val="22"/>
          <w:lang w:eastAsia="ar-SA" w:bidi="ar-SA"/>
        </w:rPr>
      </w:pPr>
    </w:p>
    <w:p w:rsidR="007037D3" w:rsidRPr="007037D3" w:rsidRDefault="007037D3" w:rsidP="007037D3">
      <w:pPr>
        <w:widowControl/>
        <w:tabs>
          <w:tab w:val="left" w:pos="3915"/>
        </w:tabs>
        <w:overflowPunct w:val="0"/>
        <w:autoSpaceDE w:val="0"/>
        <w:rPr>
          <w:rFonts w:eastAsia="Times New Roman"/>
          <w:kern w:val="0"/>
          <w:sz w:val="20"/>
          <w:szCs w:val="20"/>
          <w:lang w:eastAsia="ar-SA" w:bidi="ar-SA"/>
        </w:rPr>
      </w:pPr>
    </w:p>
    <w:p w:rsidR="000657C9" w:rsidRDefault="000657C9">
      <w:pPr>
        <w:jc w:val="center"/>
      </w:pPr>
    </w:p>
    <w:p w:rsidR="007037D3" w:rsidRDefault="007037D3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7037D3" w:rsidRDefault="007037D3">
      <w:pPr>
        <w:jc w:val="center"/>
      </w:pPr>
    </w:p>
    <w:p w:rsidR="007037D3" w:rsidRPr="0012546B" w:rsidRDefault="0012546B">
      <w:pPr>
        <w:jc w:val="center"/>
        <w:rPr>
          <w:b/>
          <w:sz w:val="56"/>
          <w:szCs w:val="56"/>
        </w:rPr>
      </w:pPr>
      <w:r w:rsidRPr="0012546B">
        <w:rPr>
          <w:b/>
          <w:sz w:val="56"/>
          <w:szCs w:val="56"/>
        </w:rPr>
        <w:t>ПРОЕКТ</w:t>
      </w:r>
    </w:p>
    <w:p w:rsidR="0012546B" w:rsidRDefault="0012546B" w:rsidP="0012546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Е Ш Е Н И Е                                                              </w:t>
      </w:r>
    </w:p>
    <w:p w:rsidR="0012546B" w:rsidRDefault="0012546B" w:rsidP="0012546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</w:p>
    <w:p w:rsidR="00A674EE" w:rsidRDefault="00A674EE" w:rsidP="00596C0D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A674EE" w:rsidRPr="00A674EE" w:rsidRDefault="00A674EE" w:rsidP="00A674EE">
      <w:pPr>
        <w:rPr>
          <w:rFonts w:eastAsia="Times New Roman"/>
          <w:lang w:eastAsia="ar-SA" w:bidi="ar-SA"/>
        </w:rPr>
      </w:pPr>
    </w:p>
    <w:p w:rsidR="00A674EE" w:rsidRDefault="00A674EE" w:rsidP="00A674EE">
      <w:pPr>
        <w:rPr>
          <w:rFonts w:eastAsia="Times New Roman"/>
          <w:lang w:eastAsia="ar-SA" w:bidi="ar-SA"/>
        </w:rPr>
      </w:pPr>
    </w:p>
    <w:p w:rsidR="00A674EE" w:rsidRPr="00596C0D" w:rsidRDefault="00A674EE" w:rsidP="00A674EE">
      <w:pPr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Об утверждении отчета 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>об исполнении бюджета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муниципального образования 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>«Касиновский сельсовет» Щигровского района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0"/>
          <w:szCs w:val="20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 Курс</w:t>
      </w:r>
      <w:r w:rsidR="00B62844">
        <w:rPr>
          <w:rFonts w:eastAsia="Times New Roman"/>
          <w:kern w:val="0"/>
          <w:sz w:val="28"/>
          <w:szCs w:val="28"/>
          <w:lang w:eastAsia="ar-SA" w:bidi="ar-SA"/>
        </w:rPr>
        <w:t>кой области за 2020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год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0"/>
          <w:szCs w:val="20"/>
          <w:lang w:eastAsia="ar-SA" w:bidi="ar-SA"/>
        </w:rPr>
      </w:pPr>
      <w:r w:rsidRPr="00596C0D">
        <w:rPr>
          <w:rFonts w:eastAsia="Times New Roman"/>
          <w:b/>
          <w:kern w:val="0"/>
          <w:sz w:val="20"/>
          <w:szCs w:val="20"/>
          <w:lang w:eastAsia="ar-SA" w:bidi="ar-SA"/>
        </w:rPr>
        <w:t xml:space="preserve"> 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0"/>
          <w:szCs w:val="20"/>
          <w:lang w:eastAsia="ar-SA" w:bidi="ar-SA"/>
        </w:rPr>
        <w:t xml:space="preserve">           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>В соответствии со статьями 264.1, 264.5 Бюджетного кодекса Российской Федерации Собрание депутатов Касиновского сельсовета Щигровского района  Курской области РЕШИЛО: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8"/>
          <w:szCs w:val="28"/>
          <w:lang w:eastAsia="ar-SA" w:bidi="ar-SA"/>
        </w:rPr>
      </w:pP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b/>
          <w:kern w:val="0"/>
          <w:sz w:val="28"/>
          <w:szCs w:val="28"/>
          <w:lang w:eastAsia="ar-SA" w:bidi="ar-SA"/>
        </w:rPr>
        <w:t xml:space="preserve">         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>1. Утвердить отчет об исполнении бюджета муниципального  образования «Касиновский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Щигровского</w:t>
      </w:r>
      <w:r w:rsidR="00B62844"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г</w:t>
      </w:r>
      <w:r w:rsidR="00E03B70">
        <w:rPr>
          <w:rFonts w:eastAsia="Times New Roman"/>
          <w:kern w:val="0"/>
          <w:sz w:val="28"/>
          <w:szCs w:val="28"/>
          <w:lang w:eastAsia="ar-SA" w:bidi="ar-SA"/>
        </w:rPr>
        <w:t xml:space="preserve">од по доходам в сумме 3966138,67 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ру</w:t>
      </w:r>
      <w:r w:rsidR="00E03B70">
        <w:rPr>
          <w:rFonts w:eastAsia="Times New Roman"/>
          <w:kern w:val="0"/>
          <w:sz w:val="28"/>
          <w:szCs w:val="28"/>
          <w:lang w:eastAsia="ar-SA" w:bidi="ar-SA"/>
        </w:rPr>
        <w:t>блей по расходам в сумме 4736380,87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r w:rsidR="00E03B70">
        <w:rPr>
          <w:rFonts w:eastAsia="Times New Roman"/>
          <w:kern w:val="0"/>
          <w:sz w:val="28"/>
          <w:szCs w:val="28"/>
          <w:lang w:eastAsia="ar-SA" w:bidi="ar-SA"/>
        </w:rPr>
        <w:t xml:space="preserve"> рублей</w:t>
      </w:r>
      <w:r>
        <w:rPr>
          <w:rFonts w:eastAsia="Times New Roman"/>
          <w:kern w:val="0"/>
          <w:sz w:val="28"/>
          <w:szCs w:val="28"/>
          <w:lang w:eastAsia="ar-SA" w:bidi="ar-SA"/>
        </w:rPr>
        <w:t>, с превышением расходов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 </w:t>
      </w:r>
      <w:r w:rsidR="00E03B70">
        <w:rPr>
          <w:rFonts w:eastAsia="Times New Roman"/>
          <w:kern w:val="0"/>
          <w:sz w:val="28"/>
          <w:szCs w:val="28"/>
          <w:lang w:eastAsia="ar-SA" w:bidi="ar-SA"/>
        </w:rPr>
        <w:t>над доходами  в сумме  770291,42  рублей</w:t>
      </w: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и со следующими показателями: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numPr>
          <w:ilvl w:val="0"/>
          <w:numId w:val="2"/>
        </w:numPr>
        <w:tabs>
          <w:tab w:val="clear" w:pos="360"/>
          <w:tab w:val="left" w:pos="0"/>
          <w:tab w:val="num" w:pos="705"/>
        </w:tabs>
        <w:suppressAutoHyphens w:val="0"/>
        <w:overflowPunct w:val="0"/>
        <w:autoSpaceDE w:val="0"/>
        <w:autoSpaceDN w:val="0"/>
        <w:adjustRightInd w:val="0"/>
        <w:ind w:left="0" w:firstLine="345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по источникам внутреннего финансирования дефицита бюджета муниципального       образования «</w:t>
      </w:r>
      <w:r>
        <w:rPr>
          <w:rFonts w:eastAsia="Times New Roman"/>
          <w:kern w:val="0"/>
          <w:sz w:val="28"/>
          <w:szCs w:val="28"/>
          <w:lang w:eastAsia="ar-SA" w:bidi="ar-SA"/>
        </w:rPr>
        <w:t>Касиновский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Щигровского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год (по кодам групп, подгрупп, статей, видов источников  финансирования дефицита бюджета в соответствии с бюджетной   классификацией Российской Федерации) согласно приложению № 1 к настоящему решению;</w:t>
      </w:r>
    </w:p>
    <w:p w:rsidR="001F3D29" w:rsidRPr="001F3D29" w:rsidRDefault="001F3D29" w:rsidP="001F3D29">
      <w:pPr>
        <w:widowControl/>
        <w:tabs>
          <w:tab w:val="left" w:pos="0"/>
        </w:tabs>
        <w:overflowPunct w:val="0"/>
        <w:autoSpaceDE w:val="0"/>
        <w:ind w:firstLine="345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numPr>
          <w:ilvl w:val="0"/>
          <w:numId w:val="2"/>
        </w:numPr>
        <w:tabs>
          <w:tab w:val="clear" w:pos="360"/>
          <w:tab w:val="left" w:pos="0"/>
          <w:tab w:val="num" w:pos="705"/>
        </w:tabs>
        <w:suppressAutoHyphens w:val="0"/>
        <w:overflowPunct w:val="0"/>
        <w:autoSpaceDE w:val="0"/>
        <w:autoSpaceDN w:val="0"/>
        <w:adjustRightInd w:val="0"/>
        <w:ind w:left="705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по источникам внутреннего финансирования дефицита бюджета муниципального</w:t>
      </w:r>
    </w:p>
    <w:p w:rsidR="001F3D29" w:rsidRPr="001F3D29" w:rsidRDefault="001F3D29" w:rsidP="001F3D29">
      <w:pPr>
        <w:widowControl/>
        <w:tabs>
          <w:tab w:val="left" w:pos="0"/>
        </w:tabs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образования «</w:t>
      </w:r>
      <w:r>
        <w:rPr>
          <w:rFonts w:eastAsia="Times New Roman"/>
          <w:kern w:val="0"/>
          <w:sz w:val="28"/>
          <w:szCs w:val="28"/>
          <w:lang w:eastAsia="ar-SA" w:bidi="ar-SA"/>
        </w:rPr>
        <w:t>Касиновский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Щигровского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год (по кодам  классификации источников  финансирования дефицитов бюджетов) согласно приложению № 2 к настоящему решению;</w:t>
      </w:r>
    </w:p>
    <w:p w:rsidR="001F3D29" w:rsidRPr="001F3D29" w:rsidRDefault="001F3D29" w:rsidP="001F3D29">
      <w:pPr>
        <w:widowControl/>
        <w:tabs>
          <w:tab w:val="left" w:pos="0"/>
        </w:tabs>
        <w:overflowPunct w:val="0"/>
        <w:autoSpaceDE w:val="0"/>
        <w:ind w:firstLine="345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numPr>
          <w:ilvl w:val="0"/>
          <w:numId w:val="2"/>
        </w:numPr>
        <w:tabs>
          <w:tab w:val="clear" w:pos="360"/>
          <w:tab w:val="left" w:pos="142"/>
          <w:tab w:val="num" w:pos="705"/>
        </w:tabs>
        <w:suppressAutoHyphens w:val="0"/>
        <w:overflowPunct w:val="0"/>
        <w:autoSpaceDE w:val="0"/>
        <w:autoSpaceDN w:val="0"/>
        <w:adjustRightInd w:val="0"/>
        <w:ind w:left="705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по поступлению доходов в бюджет муниципального образования «</w:t>
      </w:r>
      <w:r>
        <w:rPr>
          <w:rFonts w:eastAsia="Times New Roman"/>
          <w:kern w:val="0"/>
          <w:sz w:val="28"/>
          <w:szCs w:val="28"/>
          <w:lang w:eastAsia="ar-SA" w:bidi="ar-SA"/>
        </w:rPr>
        <w:t>Касиновский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Щигровского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 в 2020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году (по кодам доходов, подвидов доходов, классификации доходов бюджета Российской Федерации) согласно приложению № 3 к настоящему Решению; </w:t>
      </w:r>
    </w:p>
    <w:p w:rsidR="001F3D29" w:rsidRPr="001F3D29" w:rsidRDefault="001F3D29" w:rsidP="001F3D29">
      <w:pPr>
        <w:widowControl/>
        <w:tabs>
          <w:tab w:val="left" w:pos="0"/>
        </w:tabs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overflowPunct w:val="0"/>
        <w:autoSpaceDE w:val="0"/>
        <w:ind w:firstLine="284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lastRenderedPageBreak/>
        <w:t>4) по поступлению доходов в бюджет муниципального образования «</w:t>
      </w:r>
      <w:r>
        <w:rPr>
          <w:rFonts w:eastAsia="Times New Roman"/>
          <w:kern w:val="0"/>
          <w:sz w:val="28"/>
          <w:szCs w:val="28"/>
          <w:lang w:eastAsia="ar-SA" w:bidi="ar-SA"/>
        </w:rPr>
        <w:t>Касиновский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</w:t>
      </w:r>
      <w:r>
        <w:rPr>
          <w:rFonts w:eastAsia="Times New Roman"/>
          <w:kern w:val="0"/>
          <w:sz w:val="28"/>
          <w:szCs w:val="28"/>
          <w:lang w:eastAsia="ar-SA" w:bidi="ar-SA"/>
        </w:rPr>
        <w:t>о района  Курской области в 2020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году (по кодам классификации доходов  бюджетов) согласно приложению № 4 к настоящему Решению;</w:t>
      </w:r>
    </w:p>
    <w:p w:rsidR="001F3D29" w:rsidRPr="001F3D29" w:rsidRDefault="001F3D29" w:rsidP="001F3D29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numPr>
          <w:ilvl w:val="0"/>
          <w:numId w:val="24"/>
        </w:numPr>
        <w:tabs>
          <w:tab w:val="clear" w:pos="0"/>
          <w:tab w:val="num" w:pos="72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по распределению расходов местного бюджета по разделам, подразделам классификации расходов бюджетов Российской Федерации согласно приложению № 5 к настоящему Решению;</w:t>
      </w:r>
    </w:p>
    <w:p w:rsidR="001F3D29" w:rsidRPr="001F3D29" w:rsidRDefault="001F3D29" w:rsidP="001F3D29">
      <w:pPr>
        <w:widowControl/>
        <w:overflowPunct w:val="0"/>
        <w:autoSpaceDE w:val="0"/>
        <w:ind w:firstLine="284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Pr="001F3D29" w:rsidRDefault="001F3D29" w:rsidP="001F3D29">
      <w:pPr>
        <w:widowControl/>
        <w:overflowPunct w:val="0"/>
        <w:autoSpaceDE w:val="0"/>
        <w:ind w:firstLine="284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ar-SA" w:bidi="ar-SA"/>
        </w:rPr>
        <w:t>6) по распределению расходов местного бюджета по ведомственной структуре расходов бюджета муниципального образования «</w:t>
      </w:r>
      <w:r>
        <w:rPr>
          <w:rFonts w:eastAsia="Times New Roman"/>
          <w:kern w:val="0"/>
          <w:sz w:val="28"/>
          <w:szCs w:val="28"/>
          <w:lang w:eastAsia="ar-SA" w:bidi="ar-SA"/>
        </w:rPr>
        <w:t>Касиновский</w:t>
      </w:r>
      <w:r w:rsidRPr="001F3D29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Щигровского района  Курской области  согласно приложению № 6 к настоящему Решению;</w:t>
      </w:r>
    </w:p>
    <w:p w:rsidR="00A674EE" w:rsidRPr="00596C0D" w:rsidRDefault="001F3D29" w:rsidP="001F3D29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1F3D29">
        <w:rPr>
          <w:rFonts w:eastAsia="Times New Roman"/>
          <w:kern w:val="0"/>
          <w:sz w:val="28"/>
          <w:szCs w:val="28"/>
          <w:lang w:eastAsia="ru-RU" w:bidi="ar-SA"/>
        </w:rPr>
        <w:br/>
      </w:r>
      <w:r w:rsidR="00A674EE" w:rsidRPr="001F3D29">
        <w:rPr>
          <w:rFonts w:eastAsia="Times New Roman"/>
          <w:kern w:val="0"/>
          <w:sz w:val="28"/>
          <w:szCs w:val="28"/>
          <w:lang w:eastAsia="ar-SA" w:bidi="ar-SA"/>
        </w:rPr>
        <w:br/>
      </w:r>
      <w:r w:rsidR="00A674EE"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       2. Решение вступает в силу со дня его официального обнародования. </w:t>
      </w:r>
    </w:p>
    <w:p w:rsidR="00A674EE" w:rsidRPr="00596C0D" w:rsidRDefault="00A674EE" w:rsidP="00A674EE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7B038D" w:rsidRDefault="00A674EE" w:rsidP="00A674EE">
      <w:pPr>
        <w:widowControl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B038D">
        <w:rPr>
          <w:rFonts w:eastAsia="Times New Roman"/>
          <w:kern w:val="0"/>
          <w:sz w:val="28"/>
          <w:szCs w:val="28"/>
          <w:lang w:eastAsia="ar-SA" w:bidi="ar-SA"/>
        </w:rPr>
        <w:t>Председатель  Собрания депутатов</w:t>
      </w:r>
    </w:p>
    <w:p w:rsidR="00A674EE" w:rsidRPr="007B038D" w:rsidRDefault="00A674EE" w:rsidP="00A674EE">
      <w:pPr>
        <w:widowControl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B038D">
        <w:rPr>
          <w:rFonts w:eastAsia="Times New Roman"/>
          <w:kern w:val="0"/>
          <w:sz w:val="28"/>
          <w:szCs w:val="28"/>
          <w:lang w:eastAsia="ar-SA" w:bidi="ar-SA"/>
        </w:rPr>
        <w:t>Касиновского  сельсовета                                                   И.Е. Авдеева</w:t>
      </w:r>
    </w:p>
    <w:p w:rsidR="00A674EE" w:rsidRPr="007B038D" w:rsidRDefault="00A674EE" w:rsidP="00A674EE">
      <w:pPr>
        <w:widowControl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B038D">
        <w:rPr>
          <w:rFonts w:eastAsia="Times New Roman"/>
          <w:kern w:val="0"/>
          <w:sz w:val="28"/>
          <w:szCs w:val="28"/>
          <w:lang w:eastAsia="ar-SA" w:bidi="ar-SA"/>
        </w:rPr>
        <w:t>Щигровского района</w:t>
      </w: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>Глава Касиновского сельсовета                                    Головин В.А.</w:t>
      </w: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                                                              </w:t>
      </w: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  <w:r w:rsidRPr="00596C0D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Default="001F3D29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Default="001F3D29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Default="001F3D29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Default="001F3D29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1F3D29" w:rsidRDefault="001F3D29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596C0D" w:rsidRDefault="00A674EE" w:rsidP="00A674EE">
      <w:pPr>
        <w:widowControl/>
        <w:overflowPunct w:val="0"/>
        <w:autoSpaceDE w:val="0"/>
        <w:rPr>
          <w:rFonts w:eastAsia="Times New Roman"/>
          <w:kern w:val="0"/>
          <w:sz w:val="28"/>
          <w:szCs w:val="28"/>
          <w:lang w:eastAsia="ar-SA" w:bidi="ar-SA"/>
        </w:rPr>
      </w:pP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>
        <w:rPr>
          <w:rFonts w:eastAsia="Times New Roman"/>
          <w:kern w:val="0"/>
          <w:lang w:eastAsia="ar-SA" w:bidi="ar-SA"/>
        </w:rPr>
        <w:t>Приложение №1</w:t>
      </w: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 w:rsidRPr="00BC784D">
        <w:rPr>
          <w:rFonts w:eastAsia="Times New Roman"/>
          <w:kern w:val="0"/>
          <w:lang w:eastAsia="ar-SA" w:bidi="ar-SA"/>
        </w:rPr>
        <w:t>К</w:t>
      </w:r>
      <w:r>
        <w:rPr>
          <w:rFonts w:eastAsia="Times New Roman"/>
          <w:kern w:val="0"/>
          <w:lang w:eastAsia="ar-SA" w:bidi="ar-SA"/>
        </w:rPr>
        <w:t xml:space="preserve"> проекту  решения</w:t>
      </w:r>
      <w:r w:rsidRPr="00BC784D">
        <w:rPr>
          <w:rFonts w:eastAsia="Times New Roman"/>
          <w:kern w:val="0"/>
          <w:lang w:eastAsia="ar-SA" w:bidi="ar-SA"/>
        </w:rPr>
        <w:t xml:space="preserve"> Собрания депутатов Касиновского</w:t>
      </w: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 w:rsidRPr="00BC784D">
        <w:rPr>
          <w:rFonts w:eastAsia="Times New Roman"/>
          <w:kern w:val="0"/>
          <w:lang w:eastAsia="ar-SA" w:bidi="ar-SA"/>
        </w:rPr>
        <w:t>сельсовета Щигровского района Курской области</w:t>
      </w: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A674EE" w:rsidRDefault="00A674EE" w:rsidP="00A674EE">
      <w:pPr>
        <w:widowControl/>
        <w:suppressAutoHyphens w:val="0"/>
        <w:autoSpaceDE w:val="0"/>
        <w:autoSpaceDN w:val="0"/>
        <w:jc w:val="right"/>
        <w:rPr>
          <w:rFonts w:eastAsia="Times New Roman"/>
          <w:b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autoSpaceDE w:val="0"/>
        <w:autoSpaceDN w:val="0"/>
        <w:jc w:val="center"/>
        <w:rPr>
          <w:rFonts w:eastAsia="Times New Roman"/>
          <w:b/>
          <w:kern w:val="0"/>
          <w:lang w:eastAsia="ru-RU" w:bidi="ar-SA"/>
        </w:rPr>
      </w:pPr>
    </w:p>
    <w:p w:rsidR="00E03B70" w:rsidRPr="00E03B70" w:rsidRDefault="00E03B70" w:rsidP="00E03B70">
      <w:pPr>
        <w:widowControl/>
        <w:tabs>
          <w:tab w:val="left" w:pos="1050"/>
          <w:tab w:val="left" w:pos="3962"/>
        </w:tabs>
        <w:overflowPunct w:val="0"/>
        <w:autoSpaceDE w:val="0"/>
        <w:jc w:val="center"/>
        <w:rPr>
          <w:rFonts w:eastAsia="Times New Roman"/>
          <w:b/>
          <w:kern w:val="0"/>
          <w:lang w:eastAsia="ar-SA" w:bidi="ar-SA"/>
        </w:rPr>
      </w:pPr>
      <w:r w:rsidRPr="00E03B70">
        <w:rPr>
          <w:rFonts w:eastAsia="Times New Roman"/>
          <w:b/>
          <w:kern w:val="0"/>
          <w:lang w:eastAsia="ar-SA" w:bidi="ar-SA"/>
        </w:rPr>
        <w:t>Источники внутреннего финансирования дефицита бюджета муниципального</w:t>
      </w:r>
    </w:p>
    <w:p w:rsidR="00E03B70" w:rsidRPr="00E03B70" w:rsidRDefault="00E03B70" w:rsidP="00E03B70">
      <w:pPr>
        <w:widowControl/>
        <w:tabs>
          <w:tab w:val="left" w:pos="1050"/>
          <w:tab w:val="left" w:pos="3962"/>
        </w:tabs>
        <w:overflowPunct w:val="0"/>
        <w:autoSpaceDE w:val="0"/>
        <w:jc w:val="center"/>
        <w:rPr>
          <w:rFonts w:eastAsia="Times New Roman"/>
          <w:b/>
          <w:kern w:val="0"/>
          <w:lang w:eastAsia="ar-SA" w:bidi="ar-SA"/>
        </w:rPr>
      </w:pPr>
      <w:r w:rsidRPr="00E03B70">
        <w:rPr>
          <w:rFonts w:eastAsia="Times New Roman"/>
          <w:b/>
          <w:kern w:val="0"/>
          <w:lang w:eastAsia="ar-SA" w:bidi="ar-SA"/>
        </w:rPr>
        <w:t>образования «</w:t>
      </w:r>
      <w:r>
        <w:rPr>
          <w:rFonts w:eastAsia="Times New Roman"/>
          <w:b/>
          <w:kern w:val="0"/>
          <w:lang w:eastAsia="ar-SA" w:bidi="ar-SA"/>
        </w:rPr>
        <w:t>Касиновский</w:t>
      </w:r>
      <w:r w:rsidRPr="00E03B70">
        <w:rPr>
          <w:rFonts w:eastAsia="Times New Roman"/>
          <w:b/>
          <w:kern w:val="0"/>
          <w:lang w:eastAsia="ar-SA" w:bidi="ar-SA"/>
        </w:rPr>
        <w:t xml:space="preserve"> сельсовет» Щигровского</w:t>
      </w:r>
      <w:r>
        <w:rPr>
          <w:rFonts w:eastAsia="Times New Roman"/>
          <w:b/>
          <w:kern w:val="0"/>
          <w:lang w:eastAsia="ar-SA" w:bidi="ar-SA"/>
        </w:rPr>
        <w:t xml:space="preserve"> района  Курской области за 2020</w:t>
      </w:r>
      <w:r w:rsidRPr="00E03B70">
        <w:rPr>
          <w:rFonts w:eastAsia="Times New Roman"/>
          <w:b/>
          <w:kern w:val="0"/>
          <w:lang w:eastAsia="ar-SA" w:bidi="ar-SA"/>
        </w:rPr>
        <w:t xml:space="preserve"> год</w:t>
      </w:r>
    </w:p>
    <w:p w:rsidR="00E03B70" w:rsidRPr="00E03B70" w:rsidRDefault="00E03B70" w:rsidP="00E03B70">
      <w:pPr>
        <w:widowControl/>
        <w:tabs>
          <w:tab w:val="left" w:pos="1050"/>
          <w:tab w:val="left" w:pos="3962"/>
        </w:tabs>
        <w:overflowPunct w:val="0"/>
        <w:autoSpaceDE w:val="0"/>
        <w:jc w:val="center"/>
        <w:rPr>
          <w:rFonts w:eastAsia="Times New Roman"/>
          <w:kern w:val="0"/>
          <w:lang w:eastAsia="ar-SA" w:bidi="ar-SA"/>
        </w:rPr>
      </w:pPr>
      <w:r w:rsidRPr="00E03B70">
        <w:rPr>
          <w:rFonts w:eastAsia="Times New Roman"/>
          <w:b/>
          <w:kern w:val="0"/>
          <w:lang w:eastAsia="ar-SA" w:bidi="ar-SA"/>
        </w:rPr>
        <w:t xml:space="preserve">                                                                         руб.</w:t>
      </w:r>
    </w:p>
    <w:tbl>
      <w:tblPr>
        <w:tblW w:w="10261" w:type="dxa"/>
        <w:tblInd w:w="-222" w:type="dxa"/>
        <w:tblLayout w:type="fixed"/>
        <w:tblLook w:val="0000" w:firstRow="0" w:lastRow="0" w:firstColumn="0" w:lastColumn="0" w:noHBand="0" w:noVBand="0"/>
      </w:tblPr>
      <w:tblGrid>
        <w:gridCol w:w="2262"/>
        <w:gridCol w:w="4659"/>
        <w:gridCol w:w="1659"/>
        <w:gridCol w:w="1681"/>
      </w:tblGrid>
      <w:tr w:rsidR="00E03B70" w:rsidRPr="00E03B70" w:rsidTr="00C6044F">
        <w:trPr>
          <w:trHeight w:val="669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jc w:val="center"/>
              <w:rPr>
                <w:rFonts w:eastAsia="Times New Roman"/>
                <w:b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b/>
                <w:kern w:val="0"/>
                <w:lang w:eastAsia="ar-SA" w:bidi="ar-SA"/>
              </w:rPr>
              <w:t>Код группы, подгруппы, статьи и вида источников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jc w:val="center"/>
              <w:rPr>
                <w:rFonts w:eastAsia="Times New Roman"/>
                <w:b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b/>
                <w:kern w:val="0"/>
                <w:lang w:eastAsia="ar-SA" w:bidi="ar-SA"/>
              </w:rPr>
              <w:t>Наименование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jc w:val="center"/>
              <w:rPr>
                <w:rFonts w:eastAsia="Times New Roman"/>
                <w:b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b/>
                <w:kern w:val="0"/>
                <w:lang w:eastAsia="ar-SA" w:bidi="ar-SA"/>
              </w:rPr>
              <w:t>Утверждено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b/>
                <w:kern w:val="0"/>
                <w:lang w:eastAsia="ar-SA" w:bidi="ar-SA"/>
              </w:rPr>
              <w:t>Исполнено</w:t>
            </w:r>
          </w:p>
        </w:tc>
      </w:tr>
      <w:tr w:rsidR="00E03B70" w:rsidRPr="00E03B70" w:rsidTr="00C6044F">
        <w:trPr>
          <w:trHeight w:val="60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90 00 00 00 00 0000 000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Источники финансирования дефицита бюджета-всего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snapToGrid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788506,25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snapToGrid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770291,42</w:t>
            </w:r>
          </w:p>
        </w:tc>
      </w:tr>
      <w:tr w:rsidR="00E03B70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00 00 00 00 0000 00А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 xml:space="preserve">Изменение остатков средств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C6044F">
            <w:pPr>
              <w:widowControl/>
              <w:overflowPunct w:val="0"/>
              <w:autoSpaceDE w:val="0"/>
              <w:snapToGrid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788506,25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B70" w:rsidRPr="00E03B70" w:rsidRDefault="00E03B70" w:rsidP="00C6044F">
            <w:pPr>
              <w:widowControl/>
              <w:overflowPunct w:val="0"/>
              <w:autoSpaceDE w:val="0"/>
              <w:snapToGrid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770291,42</w:t>
            </w:r>
          </w:p>
        </w:tc>
      </w:tr>
      <w:tr w:rsidR="00E03B70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01 00 00 00 00 0000 500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Увеличение остатков средств ,всего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4035706,62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-3999167,09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01 05 00 00 00 0000 500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 xml:space="preserve">Увеличение остатков средств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4035706,62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-3999167,09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01 05 02 00 00 0000 500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 xml:space="preserve">Увеличение прочих остатков средств бюджетов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4035706,62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-3999167,09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01 05 02 01 00 0000 510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4035706,62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-3999167,09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01 05 02 01 10 0000 510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4035706,62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-3999167,09</w:t>
            </w:r>
          </w:p>
        </w:tc>
      </w:tr>
      <w:tr w:rsidR="00E03B70" w:rsidRPr="00E03B70" w:rsidTr="00C6044F">
        <w:trPr>
          <w:trHeight w:val="198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01 00 00 00 00 0000 600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E03B70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Уменьшение остатков средств, всего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B70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4824212,87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B70" w:rsidRPr="00E03B70" w:rsidRDefault="0061552E" w:rsidP="00E03B7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4769458,51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01 05 00 00 00 0000 600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 xml:space="preserve">Уменьшение остатков средств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4824212,87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4769458,51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01 05 02 00 00 0000 600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Уменьшение прочих остатков   средств бюджетов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4824212,87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4769458,51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01 05 02 01 00 0000 610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Уменьшение  прочих остатков денежных средств бюджетов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4824212,87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4769458,51</w:t>
            </w:r>
          </w:p>
        </w:tc>
      </w:tr>
      <w:tr w:rsidR="0061552E" w:rsidRPr="00E03B70" w:rsidTr="00C6044F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01 05 02 01 10 0000 610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E03B70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E03B70">
              <w:rPr>
                <w:rFonts w:eastAsia="Times New Roman"/>
                <w:kern w:val="0"/>
                <w:lang w:eastAsia="ar-SA" w:bidi="ar-SA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4824212,87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E03B70" w:rsidRDefault="0061552E" w:rsidP="00C6044F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4769458,51</w:t>
            </w:r>
          </w:p>
        </w:tc>
      </w:tr>
    </w:tbl>
    <w:p w:rsidR="00E03B70" w:rsidRPr="00E03B70" w:rsidRDefault="00E03B70" w:rsidP="00E03B70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A674EE" w:rsidRPr="00CA5EDC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CA5EDC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CA5EDC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 w:rsidRPr="00BC784D">
        <w:rPr>
          <w:rFonts w:eastAsia="Times New Roman"/>
          <w:kern w:val="0"/>
          <w:lang w:eastAsia="ar-SA" w:bidi="ar-SA"/>
        </w:rPr>
        <w:t>Приложение №2</w:t>
      </w: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 w:rsidRPr="00BC784D">
        <w:rPr>
          <w:rFonts w:eastAsia="Times New Roman"/>
          <w:kern w:val="0"/>
          <w:lang w:eastAsia="ar-SA" w:bidi="ar-SA"/>
        </w:rPr>
        <w:t>К</w:t>
      </w:r>
      <w:r>
        <w:rPr>
          <w:rFonts w:eastAsia="Times New Roman"/>
          <w:kern w:val="0"/>
          <w:lang w:eastAsia="ar-SA" w:bidi="ar-SA"/>
        </w:rPr>
        <w:t xml:space="preserve"> проекту  решения</w:t>
      </w:r>
      <w:r w:rsidRPr="00BC784D">
        <w:rPr>
          <w:rFonts w:eastAsia="Times New Roman"/>
          <w:kern w:val="0"/>
          <w:lang w:eastAsia="ar-SA" w:bidi="ar-SA"/>
        </w:rPr>
        <w:t xml:space="preserve"> Собрания депутатов Касиновского</w:t>
      </w: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  <w:r w:rsidRPr="00BC784D">
        <w:rPr>
          <w:rFonts w:eastAsia="Times New Roman"/>
          <w:kern w:val="0"/>
          <w:lang w:eastAsia="ar-SA" w:bidi="ar-SA"/>
        </w:rPr>
        <w:t>сельсовета Щигровского района Курской области</w:t>
      </w:r>
    </w:p>
    <w:p w:rsidR="00A674EE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61552E" w:rsidRDefault="0061552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61552E" w:rsidRPr="0061552E" w:rsidRDefault="0061552E" w:rsidP="0061552E">
      <w:pPr>
        <w:tabs>
          <w:tab w:val="left" w:pos="1050"/>
          <w:tab w:val="left" w:pos="3962"/>
        </w:tabs>
        <w:jc w:val="center"/>
        <w:rPr>
          <w:rFonts w:eastAsia="Times New Roman"/>
          <w:b/>
          <w:kern w:val="0"/>
          <w:lang w:eastAsia="ar-SA" w:bidi="ar-SA"/>
        </w:rPr>
      </w:pPr>
      <w:r>
        <w:rPr>
          <w:rFonts w:eastAsia="Times New Roman"/>
          <w:kern w:val="0"/>
          <w:lang w:eastAsia="ar-SA" w:bidi="ar-SA"/>
        </w:rPr>
        <w:tab/>
      </w:r>
      <w:r w:rsidRPr="0061552E">
        <w:rPr>
          <w:rFonts w:eastAsia="Times New Roman"/>
          <w:b/>
          <w:kern w:val="0"/>
          <w:lang w:eastAsia="ar-SA" w:bidi="ar-SA"/>
        </w:rPr>
        <w:t>Источники внутреннего финансирования дефицита бюджета муниципального</w:t>
      </w:r>
    </w:p>
    <w:p w:rsidR="0061552E" w:rsidRPr="0061552E" w:rsidRDefault="0061552E" w:rsidP="0061552E">
      <w:pPr>
        <w:widowControl/>
        <w:tabs>
          <w:tab w:val="left" w:pos="1050"/>
          <w:tab w:val="left" w:pos="3962"/>
        </w:tabs>
        <w:overflowPunct w:val="0"/>
        <w:autoSpaceDE w:val="0"/>
        <w:jc w:val="center"/>
        <w:rPr>
          <w:rFonts w:eastAsia="Times New Roman"/>
          <w:kern w:val="0"/>
          <w:lang w:eastAsia="ar-SA" w:bidi="ar-SA"/>
        </w:rPr>
      </w:pPr>
      <w:r w:rsidRPr="0061552E">
        <w:rPr>
          <w:rFonts w:eastAsia="Times New Roman"/>
          <w:b/>
          <w:kern w:val="0"/>
          <w:lang w:eastAsia="ar-SA" w:bidi="ar-SA"/>
        </w:rPr>
        <w:t>образования «</w:t>
      </w:r>
      <w:r>
        <w:rPr>
          <w:rFonts w:eastAsia="Times New Roman"/>
          <w:b/>
          <w:kern w:val="0"/>
          <w:lang w:eastAsia="ar-SA" w:bidi="ar-SA"/>
        </w:rPr>
        <w:t>Касиновский</w:t>
      </w:r>
      <w:r w:rsidRPr="0061552E">
        <w:rPr>
          <w:rFonts w:eastAsia="Times New Roman"/>
          <w:b/>
          <w:kern w:val="0"/>
          <w:lang w:eastAsia="ar-SA" w:bidi="ar-SA"/>
        </w:rPr>
        <w:t xml:space="preserve"> сельсовет»  Щигровского р</w:t>
      </w:r>
      <w:r>
        <w:rPr>
          <w:rFonts w:eastAsia="Times New Roman"/>
          <w:b/>
          <w:kern w:val="0"/>
          <w:lang w:eastAsia="ar-SA" w:bidi="ar-SA"/>
        </w:rPr>
        <w:t>айона  Курской области  за 2020</w:t>
      </w:r>
      <w:r w:rsidRPr="0061552E">
        <w:rPr>
          <w:rFonts w:eastAsia="Times New Roman"/>
          <w:b/>
          <w:kern w:val="0"/>
          <w:lang w:eastAsia="ar-SA" w:bidi="ar-SA"/>
        </w:rPr>
        <w:t xml:space="preserve">год (по кодам классификации истчников финансирования дефицитов бюджетов) </w:t>
      </w:r>
    </w:p>
    <w:p w:rsidR="0061552E" w:rsidRPr="0061552E" w:rsidRDefault="0061552E" w:rsidP="0061552E">
      <w:pPr>
        <w:widowControl/>
        <w:overflowPunct w:val="0"/>
        <w:autoSpaceDE w:val="0"/>
        <w:rPr>
          <w:rFonts w:eastAsia="Times New Roman"/>
          <w:kern w:val="0"/>
          <w:lang w:eastAsia="ar-SA" w:bidi="ar-SA"/>
        </w:rPr>
      </w:pPr>
    </w:p>
    <w:p w:rsidR="0061552E" w:rsidRPr="0061552E" w:rsidRDefault="0061552E" w:rsidP="0061552E">
      <w:pPr>
        <w:widowControl/>
        <w:tabs>
          <w:tab w:val="left" w:pos="7680"/>
        </w:tabs>
        <w:overflowPunct w:val="0"/>
        <w:autoSpaceDE w:val="0"/>
        <w:rPr>
          <w:rFonts w:eastAsia="Times New Roman"/>
          <w:kern w:val="0"/>
          <w:lang w:eastAsia="ar-SA" w:bidi="ar-SA"/>
        </w:rPr>
      </w:pPr>
      <w:r w:rsidRPr="0061552E">
        <w:rPr>
          <w:rFonts w:eastAsia="Times New Roman"/>
          <w:kern w:val="0"/>
          <w:lang w:eastAsia="ar-SA" w:bidi="ar-SA"/>
        </w:rPr>
        <w:lastRenderedPageBreak/>
        <w:tab/>
        <w:t>руб.</w:t>
      </w: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579"/>
        <w:gridCol w:w="3556"/>
        <w:gridCol w:w="1921"/>
        <w:gridCol w:w="1838"/>
      </w:tblGrid>
      <w:tr w:rsidR="0061552E" w:rsidRPr="0061552E" w:rsidTr="00C6044F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b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b/>
                <w:kern w:val="0"/>
                <w:lang w:eastAsia="ar-SA" w:bidi="ar-SA"/>
              </w:rPr>
              <w:t>Код  группы, подгруппы, статьи и вида источников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b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b/>
                <w:kern w:val="0"/>
                <w:lang w:eastAsia="ar-SA" w:bidi="ar-SA"/>
              </w:rPr>
              <w:t>Наименование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snapToGrid w:val="0"/>
              <w:rPr>
                <w:rFonts w:eastAsia="Times New Roman"/>
                <w:b/>
                <w:kern w:val="0"/>
                <w:lang w:eastAsia="ar-SA" w:bidi="ar-SA"/>
              </w:rPr>
            </w:pPr>
          </w:p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b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b/>
                <w:kern w:val="0"/>
                <w:lang w:eastAsia="ar-SA" w:bidi="ar-SA"/>
              </w:rPr>
              <w:t>Утверждено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b/>
                <w:kern w:val="0"/>
                <w:lang w:eastAsia="ar-SA" w:bidi="ar-SA"/>
              </w:rPr>
              <w:t>Исполнено</w:t>
            </w:r>
          </w:p>
        </w:tc>
      </w:tr>
      <w:tr w:rsidR="0061552E" w:rsidRPr="0061552E" w:rsidTr="00C6044F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b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90 00 00 00 00 0000 000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b/>
                <w:kern w:val="0"/>
                <w:lang w:eastAsia="ar-SA" w:bidi="ar-SA"/>
              </w:rPr>
              <w:t>Источники финансирования дефицита бюджета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snapToGrid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788506,25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snapToGrid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770291,42</w:t>
            </w:r>
          </w:p>
        </w:tc>
      </w:tr>
      <w:tr w:rsidR="0061552E" w:rsidRPr="0061552E" w:rsidTr="00C6044F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0 1 05 00 00 00 0000 000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tabs>
                <w:tab w:val="left" w:pos="1050"/>
                <w:tab w:val="left" w:pos="3962"/>
              </w:tabs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 xml:space="preserve">Изменение остатков средств на счетах по учету средств  бюджета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C6044F">
            <w:pPr>
              <w:widowControl/>
              <w:overflowPunct w:val="0"/>
              <w:autoSpaceDE w:val="0"/>
              <w:snapToGrid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788506,25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C6044F">
            <w:pPr>
              <w:widowControl/>
              <w:overflowPunct w:val="0"/>
              <w:autoSpaceDE w:val="0"/>
              <w:snapToGrid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770291,42</w:t>
            </w:r>
          </w:p>
        </w:tc>
      </w:tr>
      <w:tr w:rsidR="0061552E" w:rsidRPr="0061552E" w:rsidTr="00C6044F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01 05 00 00 00 0000 500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 xml:space="preserve">Увеличение остатков средств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-4035706,62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-</w:t>
            </w:r>
            <w:r>
              <w:rPr>
                <w:rFonts w:eastAsia="Times New Roman"/>
                <w:kern w:val="0"/>
                <w:lang w:eastAsia="ar-SA" w:bidi="ar-SA"/>
              </w:rPr>
              <w:t>3999167,09</w:t>
            </w:r>
          </w:p>
        </w:tc>
      </w:tr>
      <w:tr w:rsidR="0061552E" w:rsidRPr="0061552E" w:rsidTr="00C6044F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01 05 00 00 00 0000 600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 xml:space="preserve">Уменьшение остатков средств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/>
                <w:color w:val="000000"/>
                <w:kern w:val="0"/>
                <w:lang w:eastAsia="ru-RU" w:bidi="ar-SA"/>
              </w:rPr>
              <w:t xml:space="preserve">         4824212,87</w:t>
            </w:r>
          </w:p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4769458,51</w:t>
            </w:r>
          </w:p>
        </w:tc>
      </w:tr>
    </w:tbl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Default="0061552E" w:rsidP="0061552E">
      <w:pPr>
        <w:widowControl/>
        <w:tabs>
          <w:tab w:val="left" w:pos="1275"/>
        </w:tabs>
        <w:overflowPunct w:val="0"/>
        <w:autoSpaceDE w:val="0"/>
        <w:rPr>
          <w:rFonts w:eastAsia="Times New Roman"/>
          <w:kern w:val="0"/>
          <w:lang w:eastAsia="ar-SA" w:bidi="ar-SA"/>
        </w:rPr>
      </w:pPr>
    </w:p>
    <w:p w:rsidR="0061552E" w:rsidRPr="00BC784D" w:rsidRDefault="0061552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A674EE" w:rsidRPr="00BC784D" w:rsidRDefault="00A674EE" w:rsidP="00A674EE">
      <w:pPr>
        <w:widowControl/>
        <w:overflowPunct w:val="0"/>
        <w:autoSpaceDE w:val="0"/>
        <w:jc w:val="right"/>
        <w:rPr>
          <w:rFonts w:eastAsia="Times New Roman"/>
          <w:kern w:val="0"/>
          <w:lang w:eastAsia="ar-SA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Приложение №3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к  </w:t>
      </w:r>
      <w:r>
        <w:rPr>
          <w:rFonts w:eastAsia="Times New Roman"/>
          <w:kern w:val="0"/>
          <w:lang w:eastAsia="ru-RU" w:bidi="ar-SA"/>
        </w:rPr>
        <w:t>проекту  решения</w:t>
      </w:r>
      <w:r w:rsidRPr="00D10A7D">
        <w:rPr>
          <w:rFonts w:eastAsia="Times New Roman"/>
          <w:kern w:val="0"/>
          <w:lang w:eastAsia="ru-RU" w:bidi="ar-SA"/>
        </w:rPr>
        <w:t xml:space="preserve"> Собрания депутатов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Касиновского сельсовета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Щигровского района Курской области</w:t>
      </w:r>
    </w:p>
    <w:p w:rsidR="00A674EE" w:rsidRPr="00D10A7D" w:rsidRDefault="00A674EE" w:rsidP="00A674EE">
      <w:pPr>
        <w:widowControl/>
        <w:tabs>
          <w:tab w:val="left" w:pos="9781"/>
        </w:tabs>
        <w:suppressAutoHyphens w:val="0"/>
        <w:ind w:right="140"/>
        <w:jc w:val="right"/>
        <w:rPr>
          <w:rFonts w:eastAsia="Times New Roman"/>
          <w:b/>
          <w:bCs/>
          <w:kern w:val="0"/>
          <w:lang w:eastAsia="ru-RU" w:bidi="ar-SA"/>
        </w:rPr>
      </w:pPr>
    </w:p>
    <w:p w:rsidR="00A674EE" w:rsidRPr="00D10A7D" w:rsidRDefault="00A674EE" w:rsidP="00A674EE">
      <w:pPr>
        <w:widowControl/>
        <w:overflowPunct w:val="0"/>
        <w:autoSpaceDE w:val="0"/>
        <w:jc w:val="center"/>
        <w:rPr>
          <w:rFonts w:eastAsia="Times New Roman"/>
          <w:b/>
          <w:kern w:val="0"/>
          <w:lang w:eastAsia="ar-SA" w:bidi="ar-SA"/>
        </w:rPr>
      </w:pPr>
      <w:r w:rsidRPr="00D10A7D">
        <w:rPr>
          <w:rFonts w:eastAsia="Times New Roman"/>
          <w:b/>
          <w:kern w:val="0"/>
          <w:lang w:eastAsia="ar-SA" w:bidi="ar-SA"/>
        </w:rPr>
        <w:t>Поступление доходов в бюджет муниципального образования «Касиновский сельсовет» Щигровского</w:t>
      </w:r>
      <w:r w:rsidR="0061552E">
        <w:rPr>
          <w:rFonts w:eastAsia="Times New Roman"/>
          <w:b/>
          <w:kern w:val="0"/>
          <w:lang w:eastAsia="ar-SA" w:bidi="ar-SA"/>
        </w:rPr>
        <w:t xml:space="preserve"> района  Курской области за 2020 год</w:t>
      </w:r>
      <w:r w:rsidRPr="00D10A7D">
        <w:rPr>
          <w:rFonts w:eastAsia="Times New Roman"/>
          <w:b/>
          <w:kern w:val="0"/>
          <w:lang w:eastAsia="ar-SA" w:bidi="ar-SA"/>
        </w:rPr>
        <w:t xml:space="preserve"> </w:t>
      </w:r>
    </w:p>
    <w:p w:rsidR="00A674EE" w:rsidRDefault="00A674EE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  <w:r w:rsidRPr="00D10A7D">
        <w:rPr>
          <w:rFonts w:eastAsia="Times New Roman"/>
          <w:b/>
          <w:kern w:val="0"/>
          <w:lang w:eastAsia="ru-RU" w:bidi="ar-SA"/>
        </w:rPr>
        <w:t xml:space="preserve">                                                                                                 </w:t>
      </w:r>
      <w:r w:rsidR="0061552E">
        <w:rPr>
          <w:rFonts w:eastAsia="Times New Roman"/>
          <w:b/>
          <w:kern w:val="0"/>
          <w:lang w:eastAsia="ru-RU" w:bidi="ar-SA"/>
        </w:rPr>
        <w:t xml:space="preserve">                           (</w:t>
      </w:r>
      <w:r w:rsidRPr="00D10A7D">
        <w:rPr>
          <w:rFonts w:eastAsia="Times New Roman"/>
          <w:b/>
          <w:kern w:val="0"/>
          <w:lang w:eastAsia="ru-RU" w:bidi="ar-SA"/>
        </w:rPr>
        <w:t>руб.)</w:t>
      </w:r>
    </w:p>
    <w:p w:rsidR="0061552E" w:rsidRDefault="0061552E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1701"/>
        <w:gridCol w:w="1560"/>
      </w:tblGrid>
      <w:tr w:rsidR="0061552E" w:rsidRPr="0061552E" w:rsidTr="00C6044F">
        <w:trPr>
          <w:trHeight w:val="8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Код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Исполнено</w:t>
            </w:r>
          </w:p>
        </w:tc>
      </w:tr>
      <w:tr w:rsidR="0061552E" w:rsidRPr="0061552E" w:rsidTr="00C6044F">
        <w:trPr>
          <w:trHeight w:val="4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</w:tr>
      <w:tr w:rsidR="0061552E" w:rsidRPr="0061552E" w:rsidTr="00C6044F">
        <w:trPr>
          <w:trHeight w:val="2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b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b/>
                <w:color w:val="000000"/>
                <w:kern w:val="0"/>
                <w:lang w:eastAsia="ru-RU" w:bidi="ar-SA"/>
              </w:rPr>
              <w:t>Доходы бюджета - всего, 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b/>
                <w:color w:val="000000"/>
                <w:kern w:val="0"/>
                <w:lang w:eastAsia="ru-RU" w:bidi="ar-S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4035706,62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3966138,67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2909171,62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2916935,67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4155,29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4155,29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1 01 02010 01 0000 110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2390,00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4155,29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378783,14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384781,90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16823,16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16823,16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1 06 01030 10 0000 110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16823,16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16823,16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361959,98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367958,74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314687,43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314687,43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lastRenderedPageBreak/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314687,43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314687,43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47272,55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53271,31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1 06 06043 10 0000 110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47272,55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53271,31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1 11 05000 00 0000 120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1 11 05020 00 0000 120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1 11 05025 10 0000 120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2527998,48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1126535,00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1049203,00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1126535,00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1049203,00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2 02 29900 00 0000 150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Субсидии бюджетам сельских поселений из местных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2 02 299 00 10 0000 150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57692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lastRenderedPageBreak/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86932,00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86932,00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86932,00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86932,00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86843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2 02 40000 00 0000 000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895068,00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817736,00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2 02 40014 00 0000 000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895068,00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817736,00</w:t>
            </w:r>
          </w:p>
        </w:tc>
      </w:tr>
      <w:tr w:rsidR="0061552E" w:rsidRPr="0061552E" w:rsidTr="00C6044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ru-RU" w:bidi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61552E">
              <w:rPr>
                <w:rFonts w:eastAsia="Times New Roman"/>
                <w:kern w:val="0"/>
                <w:lang w:eastAsia="ru-RU" w:bidi="ar-SA"/>
              </w:rPr>
              <w:t>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895068,00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52E" w:rsidRPr="0061552E" w:rsidRDefault="0061552E" w:rsidP="0061552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1552E">
              <w:rPr>
                <w:rFonts w:eastAsia="Times New Roman"/>
                <w:color w:val="000000"/>
                <w:kern w:val="0"/>
                <w:sz w:val="22"/>
                <w:szCs w:val="22"/>
                <w:lang w:eastAsia="ru-RU" w:bidi="ar-SA"/>
              </w:rPr>
              <w:t>817736,00</w:t>
            </w:r>
          </w:p>
        </w:tc>
      </w:tr>
    </w:tbl>
    <w:p w:rsidR="0061552E" w:rsidRDefault="0061552E" w:rsidP="0061552E">
      <w:pPr>
        <w:widowControl/>
        <w:suppressAutoHyphens w:val="0"/>
        <w:rPr>
          <w:rFonts w:eastAsia="Times New Roman"/>
          <w:b/>
          <w:kern w:val="0"/>
          <w:lang w:eastAsia="ru-RU" w:bidi="ar-SA"/>
        </w:rPr>
      </w:pPr>
    </w:p>
    <w:p w:rsidR="0061552E" w:rsidRPr="00D10A7D" w:rsidRDefault="0061552E" w:rsidP="00A674EE">
      <w:pPr>
        <w:widowControl/>
        <w:suppressAutoHyphens w:val="0"/>
        <w:jc w:val="center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Приложение №4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к  </w:t>
      </w:r>
      <w:r>
        <w:rPr>
          <w:rFonts w:eastAsia="Times New Roman"/>
          <w:kern w:val="0"/>
          <w:lang w:eastAsia="ru-RU" w:bidi="ar-SA"/>
        </w:rPr>
        <w:t>проекту  решения</w:t>
      </w:r>
      <w:r w:rsidRPr="00D10A7D">
        <w:rPr>
          <w:rFonts w:eastAsia="Times New Roman"/>
          <w:kern w:val="0"/>
          <w:lang w:eastAsia="ru-RU" w:bidi="ar-SA"/>
        </w:rPr>
        <w:t xml:space="preserve"> Собрания депутатов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Касиновского сельсовета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Щигровского района Курской области</w:t>
      </w:r>
    </w:p>
    <w:p w:rsidR="00A674EE" w:rsidRDefault="00A674EE" w:rsidP="00A674EE">
      <w:pPr>
        <w:widowControl/>
        <w:overflowPunct w:val="0"/>
        <w:autoSpaceDE w:val="0"/>
        <w:jc w:val="center"/>
        <w:rPr>
          <w:rFonts w:eastAsia="Times New Roman"/>
          <w:b/>
          <w:kern w:val="0"/>
          <w:lang w:eastAsia="ar-SA" w:bidi="ar-SA"/>
        </w:rPr>
      </w:pPr>
    </w:p>
    <w:p w:rsidR="00A674EE" w:rsidRDefault="0061552E" w:rsidP="0061552E">
      <w:pPr>
        <w:widowControl/>
        <w:tabs>
          <w:tab w:val="left" w:pos="195"/>
        </w:tabs>
        <w:suppressAutoHyphens w:val="0"/>
        <w:rPr>
          <w:rFonts w:eastAsia="Times New Roman"/>
          <w:kern w:val="0"/>
          <w:lang w:eastAsia="ru-RU" w:bidi="ar-SA"/>
        </w:rPr>
      </w:pPr>
      <w:r>
        <w:rPr>
          <w:rFonts w:eastAsia="Times New Roman"/>
          <w:kern w:val="0"/>
          <w:lang w:eastAsia="ru-RU" w:bidi="ar-SA"/>
        </w:rPr>
        <w:tab/>
      </w:r>
    </w:p>
    <w:p w:rsidR="0061552E" w:rsidRDefault="0061552E" w:rsidP="0061552E">
      <w:pPr>
        <w:widowControl/>
        <w:tabs>
          <w:tab w:val="left" w:pos="195"/>
        </w:tabs>
        <w:suppressAutoHyphens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tabs>
          <w:tab w:val="left" w:pos="9921"/>
        </w:tabs>
        <w:overflowPunct w:val="0"/>
        <w:autoSpaceDE w:val="0"/>
        <w:ind w:right="140"/>
        <w:jc w:val="center"/>
        <w:rPr>
          <w:rFonts w:eastAsia="Times New Roman"/>
          <w:b/>
          <w:bCs/>
          <w:kern w:val="0"/>
          <w:lang w:eastAsia="ar-SA" w:bidi="ar-SA"/>
        </w:rPr>
      </w:pPr>
      <w:r w:rsidRPr="0061552E">
        <w:rPr>
          <w:rFonts w:eastAsia="Times New Roman"/>
          <w:b/>
          <w:bCs/>
          <w:kern w:val="0"/>
          <w:lang w:eastAsia="ar-SA" w:bidi="ar-SA"/>
        </w:rPr>
        <w:t>Поступление доходов в бюджет</w:t>
      </w:r>
    </w:p>
    <w:p w:rsidR="0061552E" w:rsidRPr="0061552E" w:rsidRDefault="0061552E" w:rsidP="0061552E">
      <w:pPr>
        <w:widowControl/>
        <w:tabs>
          <w:tab w:val="left" w:pos="9921"/>
        </w:tabs>
        <w:overflowPunct w:val="0"/>
        <w:autoSpaceDE w:val="0"/>
        <w:ind w:right="140"/>
        <w:jc w:val="center"/>
        <w:rPr>
          <w:rFonts w:eastAsia="Times New Roman"/>
          <w:b/>
          <w:bCs/>
          <w:kern w:val="0"/>
          <w:lang w:eastAsia="ar-SA" w:bidi="ar-SA"/>
        </w:rPr>
      </w:pPr>
      <w:r w:rsidRPr="0061552E">
        <w:rPr>
          <w:rFonts w:eastAsia="Times New Roman"/>
          <w:b/>
          <w:bCs/>
          <w:kern w:val="0"/>
          <w:lang w:eastAsia="ar-SA" w:bidi="ar-SA"/>
        </w:rPr>
        <w:t>муниципального образования «</w:t>
      </w:r>
      <w:r w:rsidR="00C6044F">
        <w:rPr>
          <w:rFonts w:eastAsia="Times New Roman"/>
          <w:b/>
          <w:bCs/>
          <w:kern w:val="0"/>
          <w:lang w:eastAsia="ar-SA" w:bidi="ar-SA"/>
        </w:rPr>
        <w:t>Касиновский</w:t>
      </w:r>
      <w:r w:rsidRPr="0061552E">
        <w:rPr>
          <w:rFonts w:eastAsia="Times New Roman"/>
          <w:b/>
          <w:bCs/>
          <w:kern w:val="0"/>
          <w:lang w:eastAsia="ar-SA" w:bidi="ar-SA"/>
        </w:rPr>
        <w:t xml:space="preserve"> сельсовет» Щигровско</w:t>
      </w:r>
      <w:r w:rsidR="00C6044F">
        <w:rPr>
          <w:rFonts w:eastAsia="Times New Roman"/>
          <w:b/>
          <w:bCs/>
          <w:kern w:val="0"/>
          <w:lang w:eastAsia="ar-SA" w:bidi="ar-SA"/>
        </w:rPr>
        <w:t>го района Курской области в 2020</w:t>
      </w:r>
      <w:r w:rsidRPr="0061552E">
        <w:rPr>
          <w:rFonts w:eastAsia="Times New Roman"/>
          <w:b/>
          <w:bCs/>
          <w:kern w:val="0"/>
          <w:lang w:eastAsia="ar-SA" w:bidi="ar-SA"/>
        </w:rPr>
        <w:t xml:space="preserve"> году по кодам классификации доходов бюджетов</w:t>
      </w:r>
    </w:p>
    <w:p w:rsidR="0061552E" w:rsidRPr="0061552E" w:rsidRDefault="0061552E" w:rsidP="0061552E">
      <w:pPr>
        <w:widowControl/>
        <w:tabs>
          <w:tab w:val="left" w:pos="9921"/>
        </w:tabs>
        <w:overflowPunct w:val="0"/>
        <w:autoSpaceDE w:val="0"/>
        <w:ind w:right="140"/>
        <w:jc w:val="center"/>
        <w:rPr>
          <w:rFonts w:eastAsia="Times New Roman"/>
          <w:b/>
          <w:bCs/>
          <w:kern w:val="0"/>
          <w:lang w:eastAsia="ar-SA" w:bidi="ar-SA"/>
        </w:rPr>
      </w:pPr>
    </w:p>
    <w:p w:rsidR="0061552E" w:rsidRPr="0061552E" w:rsidRDefault="0061552E" w:rsidP="0061552E">
      <w:pPr>
        <w:widowControl/>
        <w:tabs>
          <w:tab w:val="left" w:pos="8200"/>
        </w:tabs>
        <w:overflowPunct w:val="0"/>
        <w:autoSpaceDE w:val="0"/>
        <w:rPr>
          <w:rFonts w:eastAsia="Times New Roman"/>
          <w:kern w:val="0"/>
          <w:lang w:eastAsia="ar-SA" w:bidi="ar-SA"/>
        </w:rPr>
      </w:pPr>
      <w:r w:rsidRPr="0061552E">
        <w:rPr>
          <w:rFonts w:eastAsia="Times New Roman"/>
          <w:kern w:val="0"/>
          <w:lang w:eastAsia="ar-SA" w:bidi="ar-SA"/>
        </w:rPr>
        <w:tab/>
        <w:t>руб.</w:t>
      </w:r>
    </w:p>
    <w:tbl>
      <w:tblPr>
        <w:tblW w:w="9540" w:type="dxa"/>
        <w:tblInd w:w="66" w:type="dxa"/>
        <w:tblLayout w:type="fixed"/>
        <w:tblLook w:val="0000" w:firstRow="0" w:lastRow="0" w:firstColumn="0" w:lastColumn="0" w:noHBand="0" w:noVBand="0"/>
      </w:tblPr>
      <w:tblGrid>
        <w:gridCol w:w="2877"/>
        <w:gridCol w:w="3645"/>
        <w:gridCol w:w="1600"/>
        <w:gridCol w:w="1418"/>
      </w:tblGrid>
      <w:tr w:rsidR="0061552E" w:rsidRPr="0061552E" w:rsidTr="00C6044F">
        <w:trPr>
          <w:trHeight w:val="898"/>
        </w:trPr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Код бюджетной классификации Российской Федерации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Наименование доходов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61552E" w:rsidP="0061552E">
            <w:pPr>
              <w:widowControl/>
              <w:overflowPunct w:val="0"/>
              <w:autoSpaceDE w:val="0"/>
              <w:jc w:val="center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>Исполнено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8 50 00000 00 0000 000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Доходы бюджета - Всего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4035706,62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3966138,67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1 00 00000 00 0000 000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2909171,62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2916935,67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1 01 00000 00 0000 000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НАЛОГИ НА ПРИБЫЛЬ, ДОХОДЫ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2390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4155,29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lastRenderedPageBreak/>
              <w:t>1 06 00000 00 0000 000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НАЛОГИ НА ИМУЩЕСТВО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378783,14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384781,90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1 11 00000 00 0000 000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2527998,48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 w:bidi="ar-SA"/>
              </w:rPr>
            </w:pPr>
            <w:r>
              <w:rPr>
                <w:rFonts w:eastAsia="Times New Roman"/>
                <w:kern w:val="0"/>
                <w:lang w:eastAsia="ru-RU" w:bidi="ar-SA"/>
              </w:rPr>
              <w:t>2527998,48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2 00 00000 00 0000 000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1126535,00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1049203,00</w:t>
            </w:r>
          </w:p>
        </w:tc>
      </w:tr>
      <w:tr w:rsidR="00C6044F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6044F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2 02 00000 00 0000 000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6044F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044F" w:rsidRPr="0061552E" w:rsidRDefault="00C6044F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color w:val="000000"/>
                <w:kern w:val="0"/>
                <w:lang w:eastAsia="ru-RU" w:bidi="ar-SA"/>
              </w:rPr>
              <w:t>1126535,00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44F" w:rsidRPr="0061552E" w:rsidRDefault="00C6044F" w:rsidP="00C6044F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1049203,00</w:t>
            </w:r>
          </w:p>
        </w:tc>
      </w:tr>
      <w:tr w:rsidR="0061552E" w:rsidRPr="0061552E" w:rsidTr="00C6044F"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 xml:space="preserve">2 02 20000 00 0000 150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144624,00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144624,00</w:t>
            </w:r>
          </w:p>
        </w:tc>
      </w:tr>
      <w:tr w:rsidR="0061552E" w:rsidRPr="0061552E" w:rsidTr="00C6044F"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2 02 30000 00 0000 150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86843,00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86843,00</w:t>
            </w:r>
          </w:p>
        </w:tc>
      </w:tr>
      <w:tr w:rsidR="0061552E" w:rsidRPr="0061552E" w:rsidTr="00C6044F"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color w:val="000000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kern w:val="0"/>
                <w:lang w:eastAsia="ar-SA" w:bidi="ar-SA"/>
              </w:rPr>
              <w:t xml:space="preserve">2 02 40000 00 0000 150 </w:t>
            </w:r>
          </w:p>
        </w:tc>
        <w:tc>
          <w:tcPr>
            <w:tcW w:w="36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552E" w:rsidRPr="0061552E" w:rsidRDefault="0061552E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 w:rsidRPr="0061552E">
              <w:rPr>
                <w:rFonts w:eastAsia="Times New Roman"/>
                <w:color w:val="000000"/>
                <w:kern w:val="0"/>
                <w:lang w:eastAsia="ar-SA" w:bidi="ar-SA"/>
              </w:rPr>
              <w:t xml:space="preserve">Иные межбюджетные трансферты 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895068,00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2E" w:rsidRPr="0061552E" w:rsidRDefault="00C6044F" w:rsidP="0061552E">
            <w:pPr>
              <w:widowControl/>
              <w:overflowPunct w:val="0"/>
              <w:autoSpaceDE w:val="0"/>
              <w:snapToGrid w:val="0"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817736,00</w:t>
            </w:r>
          </w:p>
        </w:tc>
      </w:tr>
    </w:tbl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Pr="0061552E" w:rsidRDefault="0061552E" w:rsidP="0061552E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1552E" w:rsidRDefault="0061552E" w:rsidP="0061552E">
      <w:pPr>
        <w:widowControl/>
        <w:tabs>
          <w:tab w:val="left" w:pos="195"/>
        </w:tabs>
        <w:suppressAutoHyphens w:val="0"/>
        <w:rPr>
          <w:rFonts w:eastAsia="Times New Roman"/>
          <w:kern w:val="0"/>
          <w:lang w:eastAsia="ru-RU" w:bidi="ar-SA"/>
        </w:rPr>
      </w:pPr>
    </w:p>
    <w:p w:rsidR="0061552E" w:rsidRPr="00D10A7D" w:rsidRDefault="0061552E" w:rsidP="0061552E">
      <w:pPr>
        <w:widowControl/>
        <w:tabs>
          <w:tab w:val="left" w:pos="195"/>
        </w:tabs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Приложение </w:t>
      </w:r>
      <w:r>
        <w:rPr>
          <w:rFonts w:eastAsia="Times New Roman"/>
          <w:kern w:val="0"/>
          <w:lang w:eastAsia="ru-RU" w:bidi="ar-SA"/>
        </w:rPr>
        <w:t xml:space="preserve"> №</w:t>
      </w:r>
      <w:r w:rsidRPr="00D10A7D">
        <w:rPr>
          <w:rFonts w:eastAsia="Times New Roman"/>
          <w:kern w:val="0"/>
          <w:lang w:eastAsia="ru-RU" w:bidi="ar-SA"/>
        </w:rPr>
        <w:t>5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к  </w:t>
      </w:r>
      <w:r>
        <w:rPr>
          <w:rFonts w:eastAsia="Times New Roman"/>
          <w:kern w:val="0"/>
          <w:lang w:eastAsia="ru-RU" w:bidi="ar-SA"/>
        </w:rPr>
        <w:t>проекту   решения</w:t>
      </w:r>
      <w:r w:rsidRPr="00D10A7D">
        <w:rPr>
          <w:rFonts w:eastAsia="Times New Roman"/>
          <w:kern w:val="0"/>
          <w:lang w:eastAsia="ru-RU" w:bidi="ar-SA"/>
        </w:rPr>
        <w:t xml:space="preserve"> Собрания депутатов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Касиновского сельсовета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Щигровского района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Курской области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  <w:r w:rsidRPr="00D10A7D">
        <w:rPr>
          <w:rFonts w:eastAsia="Times New Roman"/>
          <w:b/>
          <w:bCs/>
          <w:kern w:val="0"/>
          <w:lang w:eastAsia="ru-RU" w:bidi="ar-SA"/>
        </w:rPr>
        <w:t xml:space="preserve">Распределение расходов бюджета </w:t>
      </w:r>
      <w:r w:rsidRPr="00D10A7D">
        <w:rPr>
          <w:rFonts w:eastAsia="Times New Roman"/>
          <w:b/>
          <w:kern w:val="0"/>
          <w:lang w:eastAsia="ru-RU" w:bidi="ar-SA"/>
        </w:rPr>
        <w:t>муниципального образования «Касиновский сельсовет» Щигровского района Курской области по разделам,подразделам и классификации расходов бюдже</w:t>
      </w:r>
      <w:r>
        <w:rPr>
          <w:rFonts w:eastAsia="Times New Roman"/>
          <w:b/>
          <w:kern w:val="0"/>
          <w:lang w:eastAsia="ru-RU" w:bidi="ar-SA"/>
        </w:rPr>
        <w:t>т</w:t>
      </w:r>
      <w:r w:rsidR="00C6044F">
        <w:rPr>
          <w:rFonts w:eastAsia="Times New Roman"/>
          <w:b/>
          <w:kern w:val="0"/>
          <w:lang w:eastAsia="ru-RU" w:bidi="ar-SA"/>
        </w:rPr>
        <w:t>ов Российской Федерации в 2020</w:t>
      </w:r>
      <w:r w:rsidRPr="00D10A7D">
        <w:rPr>
          <w:rFonts w:eastAsia="Times New Roman"/>
          <w:b/>
          <w:kern w:val="0"/>
          <w:lang w:eastAsia="ru-RU" w:bidi="ar-SA"/>
        </w:rPr>
        <w:t>году</w:t>
      </w:r>
    </w:p>
    <w:p w:rsidR="00C6044F" w:rsidRDefault="00C6044F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Pr="00C6044F" w:rsidRDefault="00C6044F" w:rsidP="00C6044F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C6044F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                                        </w:t>
      </w:r>
      <w:r>
        <w:rPr>
          <w:rFonts w:eastAsia="Times New Roman"/>
          <w:kern w:val="0"/>
          <w:lang w:eastAsia="ru-RU" w:bidi="ar-SA"/>
        </w:rPr>
        <w:t>Руб.</w:t>
      </w:r>
      <w:r w:rsidRPr="00C6044F">
        <w:rPr>
          <w:rFonts w:eastAsia="Times New Roman"/>
          <w:kern w:val="0"/>
          <w:lang w:eastAsia="ru-RU" w:bidi="ar-SA"/>
        </w:rPr>
        <w:t xml:space="preserve">      </w:t>
      </w:r>
    </w:p>
    <w:tbl>
      <w:tblPr>
        <w:tblW w:w="11200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709"/>
        <w:gridCol w:w="567"/>
        <w:gridCol w:w="1417"/>
        <w:gridCol w:w="709"/>
        <w:gridCol w:w="1276"/>
        <w:gridCol w:w="1185"/>
        <w:gridCol w:w="15"/>
        <w:gridCol w:w="15"/>
        <w:gridCol w:w="60"/>
        <w:gridCol w:w="30"/>
        <w:gridCol w:w="15"/>
        <w:gridCol w:w="665"/>
      </w:tblGrid>
      <w:tr w:rsidR="00C6044F" w:rsidRPr="00C6044F" w:rsidTr="00C6044F">
        <w:trPr>
          <w:trHeight w:val="812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keepNext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96" w:right="54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ПР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109" w:right="99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150" w:right="10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  <w:t>Назначено</w:t>
            </w: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  <w:t>исполнено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6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4824212,87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4736380,87</w:t>
            </w:r>
          </w:p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1916984,93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1906984,93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7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842"/>
        </w:trPr>
        <w:tc>
          <w:tcPr>
            <w:tcW w:w="4537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181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 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815328,11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815328,11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509,82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509,82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финансовых, налоговых и таможенных органов и органов финансово(финансово-бюджетного)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Переданные полномочия по осуществлению внешнего финансового контроля в муниципальном образовании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«Касиновский сельсовет» Щигровского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00П1484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00П1484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701071,21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690571,21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«Развитие муниципальной службы в муниципальном образовании «Касиновский сельсовет» Щигровского района Курской области на 2018-2020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«Касиновский сельсовет» Щигровского района Курской области на 2018-2020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«Подготовка кадров муниципальной службы»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«Комплекс мер по профилактике правонарушений на территории  Касиновского сельсовета на 2020-2022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Комплекс мер по профилактике правонарушений на территории  Касиновского сельсовета на 2020-2022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Основные мероприятия «Создание  условий, направленных на предупреждение правонарушений»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мероприятий,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1532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Муниципальная программа</w:t>
            </w:r>
            <w:r w:rsidRPr="00C6044F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 xml:space="preserve">«Развитие и укрепление материально-технической базы </w:t>
            </w:r>
          </w:p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муниципального образования « Касиновский сельсовет» Щигровского района Курской области на  2017-2020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Подпрограмма «Материально-техническое обеспечение учреждений и формирование имиджа Касиновского сельсовета Щигровского района Курской области на 2017-2020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Основное мероприятие «Материально-техническое обеспечение учреждений и формирование имиджа Касиновского сельсовета Щигровского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Прочие расходы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18 101 С1493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588893,10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588893,10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89248,11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89248,11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Программа по противодействию экстремизму и профилактики терроризма  в муниципальном образовании «Касиновский сельсовет»  Щигровского района Курской области на 2020-2022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по противодействию экстремизму и профилактики терроризма в муниципальном образовании «Касиновский сельсовет»  Щигровского района Курской области на 2020-2022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«Создание условий  по противодействию экстремизму и профилактике терроризма в муниципальном образовании «Касиновский сельсовет» Щигровского 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мероприятий, направленных на обеспечение порядка по противодействию экстремизму и профилактике терроризма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Социальное обеспечение и иные выплаты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11765,00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11765,00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665,00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665,00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snapToGrid w:val="0"/>
                <w:kern w:val="0"/>
                <w:lang w:eastAsia="ru-RU" w:bidi="ar-SA"/>
              </w:rPr>
              <w:t xml:space="preserve">Непрограммная деятельность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snapToGrid w:val="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2020-2022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Подпрограмма «Обеспечение противопожарной безопасности»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«Обеспечение первичных мер пожарной безопасности в границах населенных пунктов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 экономика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503568,00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426236,00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Не 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77201П14 24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77201П14 24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snapToGrid w:val="0"/>
                <w:kern w:val="0"/>
                <w:lang w:eastAsia="ru-RU" w:bidi="ar-SA"/>
              </w:rPr>
              <w:t xml:space="preserve">Непрограммная деятельность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800" w:type="dxa"/>
            <w:gridSpan w:val="6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snapToGrid w:val="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Иные межбюджетные трансферты на осуществление мероприятий по разработке документов планирования и гидростроительного зонирования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Мероприятия по внесению 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</w:t>
            </w:r>
            <w:r w:rsidRPr="00C6044F">
              <w:rPr>
                <w:rFonts w:eastAsia="Times New Roman"/>
                <w:color w:val="000000"/>
                <w:kern w:val="0"/>
                <w:lang w:val="en-US" w:eastAsia="ru-RU" w:bidi="ar-SA"/>
              </w:rPr>
              <w:t>S</w:t>
            </w: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</w:t>
            </w:r>
            <w:r w:rsidRPr="00C6044F">
              <w:rPr>
                <w:rFonts w:eastAsia="Times New Roman"/>
                <w:color w:val="000000"/>
                <w:kern w:val="0"/>
                <w:lang w:val="en-US" w:eastAsia="ru-RU" w:bidi="ar-SA"/>
              </w:rPr>
              <w:t>S</w:t>
            </w: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Субсидия из областного бюджета бюджетам муниципальных образований по внесению 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7720013600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7720013600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 «Развитие субъектов малого и среднего предпринимательства в  Касиновском сельсовете Щигровского района Курской области на 2018-2020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15 000 0000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«Поддержка субъектов  малого и среднего предпринимательства» муниципальной программы «Развитие  субъектов малого и среднего предпринимательства в Касиновском  сельсовете Щигровского района Курской области на 2018-2020 годы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Обеспечение малого и среднего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предпринимательства, популяризация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770" w:type="dxa"/>
            <w:gridSpan w:val="4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1876113,59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1876113,59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77 20 00000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межбюджетные трансферты на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межбюджетные трансферты на создание условий для обеспечения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77200П1427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77200П1427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1483613,59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1483613,59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«Касиновский сельсовет» Щигровского района Курской области на 2015-2020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Подпрограмма «Обеспечение качественными услугами ЖКХ населения муниципальном образовании «Касиновский сельсовет» Щигровского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«Касиновский сельсовет» Щигровского района курской области на 2015-2020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«Благоустройство территории»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07 301 00000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77 20 00000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Расходы по организации и  содержанию  мест захоронения на территории сельских поселений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С 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540"/>
        </w:trPr>
        <w:tc>
          <w:tcPr>
            <w:tcW w:w="4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Субсидии бюджетам сельских поселений на сборы и транспортировку твердых бытовых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Субсидия на софинансирование расходных обязательств на мероприятия по сбору и удалению твердых и жидких бытовых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 xml:space="preserve">0 8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367703,35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367703,35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«Развитие культуры в муниципальном образовании «Касиновский сельсовет» Щигровского района курской области на 2017-2020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Подпрограмма «Искусство» муниципальной программы «Развитие культуры в муниципальном образовании «Касиновский сельсовет» Щигровского района курской области на 2017-2020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«Сохранение и развитие культуры муниципального образования «Касиновский сельсовет» Щигровского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Заработная  плата  и начисления на выплаты по оплате труда работников учреждений культуры муниципальных образований, городских и сельских поселений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0,26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0,26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01 101 </w:t>
            </w:r>
            <w:r w:rsidRPr="00C6044F">
              <w:rPr>
                <w:rFonts w:eastAsia="Times New Roman"/>
                <w:kern w:val="0"/>
                <w:lang w:val="en-US" w:eastAsia="ru-RU" w:bidi="ar-SA"/>
              </w:rPr>
              <w:t>S3330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Расходы местного бюджета на заработную плату и начисления на выплаты по оплате труда работников учреждений культуры муниципальных образований, городских и сельских поселений в части софинансирования расходных обязательств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01 101 </w:t>
            </w:r>
            <w:r w:rsidRPr="00C6044F">
              <w:rPr>
                <w:rFonts w:eastAsia="Times New Roman"/>
                <w:kern w:val="0"/>
                <w:lang w:val="en-US" w:eastAsia="ru-RU" w:bidi="ar-SA"/>
              </w:rPr>
              <w:t>S3330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</w:tbl>
    <w:p w:rsidR="00C6044F" w:rsidRPr="00C6044F" w:rsidRDefault="00C6044F" w:rsidP="00C6044F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C6044F" w:rsidRPr="00C6044F" w:rsidRDefault="00C6044F" w:rsidP="00C6044F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C6044F" w:rsidRPr="00C6044F" w:rsidRDefault="00C6044F" w:rsidP="00C6044F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</w:p>
    <w:p w:rsidR="00C6044F" w:rsidRPr="00C6044F" w:rsidRDefault="00C6044F" w:rsidP="00C6044F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C6044F" w:rsidRDefault="00C6044F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A674EE">
      <w:pPr>
        <w:widowControl/>
        <w:suppressAutoHyphens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Pr="00D10A7D" w:rsidRDefault="00C6044F" w:rsidP="00A674EE">
      <w:pPr>
        <w:widowControl/>
        <w:suppressAutoHyphens w:val="0"/>
        <w:jc w:val="center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                                              </w:t>
      </w: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               </w:t>
      </w: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val="en-US" w:eastAsia="ru-RU" w:bidi="ar-SA"/>
        </w:rPr>
      </w:pP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Приложение </w:t>
      </w:r>
      <w:r>
        <w:rPr>
          <w:rFonts w:eastAsia="Times New Roman"/>
          <w:kern w:val="0"/>
          <w:lang w:eastAsia="ru-RU" w:bidi="ar-SA"/>
        </w:rPr>
        <w:t xml:space="preserve"> № </w:t>
      </w:r>
      <w:r w:rsidRPr="00D10A7D">
        <w:rPr>
          <w:rFonts w:eastAsia="Times New Roman"/>
          <w:kern w:val="0"/>
          <w:lang w:eastAsia="ru-RU" w:bidi="ar-SA"/>
        </w:rPr>
        <w:t>6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к   </w:t>
      </w:r>
      <w:r>
        <w:rPr>
          <w:rFonts w:eastAsia="Times New Roman"/>
          <w:kern w:val="0"/>
          <w:lang w:eastAsia="ru-RU" w:bidi="ar-SA"/>
        </w:rPr>
        <w:t>проекту  решения</w:t>
      </w:r>
      <w:r w:rsidRPr="00D10A7D">
        <w:rPr>
          <w:rFonts w:eastAsia="Times New Roman"/>
          <w:kern w:val="0"/>
          <w:lang w:eastAsia="ru-RU" w:bidi="ar-SA"/>
        </w:rPr>
        <w:t xml:space="preserve"> Собрания депутатов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Касиновского сельсовета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Щигровского района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>Курской области</w:t>
      </w:r>
    </w:p>
    <w:p w:rsidR="00A674EE" w:rsidRPr="00D10A7D" w:rsidRDefault="00A674EE" w:rsidP="00A674EE">
      <w:pPr>
        <w:widowControl/>
        <w:suppressAutoHyphens w:val="0"/>
        <w:jc w:val="right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</w:t>
      </w:r>
    </w:p>
    <w:p w:rsid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  <w:r w:rsidRPr="00C6044F">
        <w:rPr>
          <w:rFonts w:eastAsia="Times New Roman"/>
          <w:b/>
          <w:kern w:val="0"/>
          <w:lang w:eastAsia="ru-RU" w:bidi="ar-SA"/>
        </w:rPr>
        <w:t>Расходы  бюджета муниципального образования "</w:t>
      </w:r>
      <w:r>
        <w:rPr>
          <w:rFonts w:eastAsia="Times New Roman"/>
          <w:b/>
          <w:kern w:val="0"/>
          <w:lang w:eastAsia="ru-RU" w:bidi="ar-SA"/>
        </w:rPr>
        <w:t>Касиновский</w:t>
      </w:r>
      <w:r w:rsidRPr="00C6044F">
        <w:rPr>
          <w:rFonts w:eastAsia="Times New Roman"/>
          <w:b/>
          <w:kern w:val="0"/>
          <w:lang w:eastAsia="ru-RU" w:bidi="ar-SA"/>
        </w:rPr>
        <w:t xml:space="preserve"> сельсовет" Щигровског</w:t>
      </w:r>
      <w:r>
        <w:rPr>
          <w:rFonts w:eastAsia="Times New Roman"/>
          <w:b/>
          <w:kern w:val="0"/>
          <w:lang w:eastAsia="ru-RU" w:bidi="ar-SA"/>
        </w:rPr>
        <w:t>о района Курской области за 2020</w:t>
      </w:r>
      <w:r w:rsidRPr="00C6044F">
        <w:rPr>
          <w:rFonts w:eastAsia="Times New Roman"/>
          <w:b/>
          <w:kern w:val="0"/>
          <w:lang w:eastAsia="ru-RU" w:bidi="ar-SA"/>
        </w:rPr>
        <w:t xml:space="preserve"> год по ведомственной структуре расходов бюджета муниципального образования "</w:t>
      </w:r>
      <w:r>
        <w:rPr>
          <w:rFonts w:eastAsia="Times New Roman"/>
          <w:b/>
          <w:kern w:val="0"/>
          <w:lang w:eastAsia="ru-RU" w:bidi="ar-SA"/>
        </w:rPr>
        <w:t>Касиновский</w:t>
      </w:r>
      <w:r w:rsidRPr="00C6044F">
        <w:rPr>
          <w:rFonts w:eastAsia="Times New Roman"/>
          <w:b/>
          <w:kern w:val="0"/>
          <w:lang w:eastAsia="ru-RU" w:bidi="ar-SA"/>
        </w:rPr>
        <w:t xml:space="preserve"> сельсовет" Щигровского района Курской области</w:t>
      </w:r>
    </w:p>
    <w:p w:rsidR="00C6044F" w:rsidRDefault="00C6044F" w:rsidP="00C6044F">
      <w:pPr>
        <w:keepNext/>
        <w:tabs>
          <w:tab w:val="left" w:pos="0"/>
          <w:tab w:val="left" w:pos="195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kern w:val="0"/>
          <w:lang w:eastAsia="ru-RU" w:bidi="ar-SA"/>
        </w:rPr>
      </w:pPr>
      <w:r>
        <w:rPr>
          <w:rFonts w:eastAsia="Times New Roman"/>
          <w:b/>
          <w:kern w:val="0"/>
          <w:lang w:eastAsia="ru-RU" w:bidi="ar-SA"/>
        </w:rPr>
        <w:tab/>
      </w:r>
    </w:p>
    <w:tbl>
      <w:tblPr>
        <w:tblW w:w="11200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5"/>
        <w:gridCol w:w="60"/>
        <w:gridCol w:w="15"/>
        <w:gridCol w:w="15"/>
        <w:gridCol w:w="15"/>
        <w:gridCol w:w="15"/>
        <w:gridCol w:w="605"/>
        <w:gridCol w:w="426"/>
        <w:gridCol w:w="567"/>
        <w:gridCol w:w="1417"/>
        <w:gridCol w:w="709"/>
        <w:gridCol w:w="1276"/>
        <w:gridCol w:w="1185"/>
        <w:gridCol w:w="15"/>
        <w:gridCol w:w="15"/>
        <w:gridCol w:w="60"/>
        <w:gridCol w:w="30"/>
        <w:gridCol w:w="15"/>
        <w:gridCol w:w="665"/>
      </w:tblGrid>
      <w:tr w:rsidR="00C6044F" w:rsidRPr="00C6044F" w:rsidTr="00C6044F">
        <w:trPr>
          <w:trHeight w:val="812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Наименование показателя</w:t>
            </w:r>
          </w:p>
        </w:tc>
        <w:tc>
          <w:tcPr>
            <w:tcW w:w="72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ГРБС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keepNext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96" w:right="54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ПР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109" w:right="99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ind w:left="150" w:right="10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  <w:t>Назначено</w:t>
            </w: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sz w:val="22"/>
                <w:szCs w:val="22"/>
                <w:lang w:eastAsia="ru-RU" w:bidi="ar-SA"/>
              </w:rPr>
              <w:t>исполнено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6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Всего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4824212,87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4736380,87</w:t>
            </w:r>
          </w:p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Общегосударственные вопросы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1916984,93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1906984,93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7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842"/>
        </w:trPr>
        <w:tc>
          <w:tcPr>
            <w:tcW w:w="4095" w:type="dxa"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Глава муниципального образования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1810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386075,79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функционирования местных администраций</w:t>
            </w:r>
          </w:p>
        </w:tc>
        <w:tc>
          <w:tcPr>
            <w:tcW w:w="725" w:type="dxa"/>
            <w:gridSpan w:val="6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 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815837,93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815328,11</w:t>
            </w:r>
          </w:p>
        </w:tc>
        <w:tc>
          <w:tcPr>
            <w:tcW w:w="130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815328,11</w:t>
            </w:r>
          </w:p>
        </w:tc>
        <w:tc>
          <w:tcPr>
            <w:tcW w:w="680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509,82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509,82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деятельности финансовых, налоговых и таможенных органов и органов финансово(финансово-бюджетного) надзора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программная деятельность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программные расходы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Переданные полномочия по осуществлению внешнего финансового контроля в муниципальном образовании «Касиновский сельсовет» Щигровского района Курской области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00П1484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Межбюджетные трансферты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00П1484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14000,00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701071,21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690571,21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«Развитие муниципальной службы в муниципальном образовании «Касиновский сельсовет» Щигровского района Курской области на 2018-2020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Подпрограмма  «Реализация мероприятий, направленных на развитие муниципальной службы»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муниципальной программы «Развитие муниципальной службы в муниципальном образовании «Касиновский сельсовет» Щигровского района Курской области на 2018-2020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«Подготовка кадров муниципальной службы»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«Комплекс мер по профилактике правонарушений на территории  Касиновского сельсовета на 2020-2022 годы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Комплекс мер по профилактике правонарушений на территории  Касиновского сельсовета на 2020-2022 годы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Основные мероприятия «Создание  условий, направленных на предупреждение правонарушений»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мероприятий, направленных на обеспечение правопорядка на территории муниципального образования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122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1532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Муниципальная программа</w:t>
            </w:r>
            <w:r w:rsidRPr="00C6044F">
              <w:rPr>
                <w:rFonts w:eastAsia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 xml:space="preserve">«Развитие и укрепление материально-технической базы </w:t>
            </w:r>
          </w:p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муниципального образования « Касиновский сельсовет» Щигровского района Курской области на  2017-2020 годы»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«Материально-техническое обеспечение учреждений и формирование имиджа Касиновского сельсовета Щигровского района Курской области на 2017-2020 годы»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>Основное мероприятие «Материально-техническое обеспечение учреждений и формирование имиджа Касиновского сельсовета Щигровского района Курской области»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t xml:space="preserve">Прочие расходы бюджетов сельских </w:t>
            </w:r>
            <w:r w:rsidRPr="00C6044F">
              <w:rPr>
                <w:rFonts w:eastAsia="Times New Roman"/>
                <w:bCs/>
                <w:kern w:val="0"/>
                <w:lang w:eastAsia="ru-RU" w:bidi="ar-SA"/>
              </w:rPr>
              <w:lastRenderedPageBreak/>
              <w:t>поселений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18 101 С1493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678141,21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588893,10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588893,10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89248,11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89248,11</w:t>
            </w: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Программа по противодействию экстремизму и профилактики терроризма  в муниципальном образовании «Касиновский сельсовет»  Щигровского района Курской области на 2020-2022 годы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210 00 00000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по противодействию экстремизму и профилактики терроризма в муниципальном образовании «Касиновский сельсовет»  Щигровского района Курской области на 2020-2022 годы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«Создание условий  по противодействию экстремизму и профилактике терроризма в муниципальном образовании «Касиновский сельсовет» Щигровского  района Курской области»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32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мероприятий, направленных на обеспечение порядка по противодействию экстремизму и профилактике терроризма на территории муниципального образования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211 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12430,00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11765,00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11765,00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37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665,00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665,00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Мобилизационная и вневойсковая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подготовка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21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snapToGrid w:val="0"/>
                <w:kern w:val="0"/>
                <w:lang w:eastAsia="ru-RU" w:bidi="ar-SA"/>
              </w:rPr>
              <w:t xml:space="preserve">Непрограммная деятельность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t>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snapToGrid w:val="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86843,00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2020-2022 годы»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Подпрограмма «Обеспечение противопожарной безопасности»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«Обеспечение первичных мер пожарной безопасности в границах населенных пунктов муниципального образования»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6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73000,00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Национальная  экономика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503568,00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426236,00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Дорожное хозяйство (дорожные фонды)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программная деятельность органов местного самоуправления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 программные расходы органов местного самоуправления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Капитальный ремонт, ремонт и содержание автомобильных дорог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общего пользования местного значения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77201П14 24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8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77201П14 24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77332,00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785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snapToGrid w:val="0"/>
                <w:kern w:val="0"/>
                <w:lang w:eastAsia="ru-RU" w:bidi="ar-SA"/>
              </w:rPr>
              <w:t xml:space="preserve">Непрограммная деятельность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t>органов местного самоуправления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800" w:type="dxa"/>
            <w:gridSpan w:val="6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snapToGrid w:val="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77 200 0000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426236,00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Иные межбюджетные трансферты на осуществление мероприятий по разработке документов планирования и гидростроительного зонирования 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Мероприятия по внесению 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</w:t>
            </w:r>
            <w:r w:rsidRPr="00C6044F">
              <w:rPr>
                <w:rFonts w:eastAsia="Times New Roman"/>
                <w:color w:val="000000"/>
                <w:kern w:val="0"/>
                <w:lang w:val="en-US" w:eastAsia="ru-RU" w:bidi="ar-SA"/>
              </w:rPr>
              <w:t>S</w:t>
            </w: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</w:t>
            </w:r>
            <w:r w:rsidRPr="00C6044F">
              <w:rPr>
                <w:rFonts w:eastAsia="Times New Roman"/>
                <w:color w:val="000000"/>
                <w:kern w:val="0"/>
                <w:lang w:val="en-US" w:eastAsia="ru-RU" w:bidi="ar-SA"/>
              </w:rPr>
              <w:t>S</w:t>
            </w: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19571,00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Субсидия из областного бюджета бюджетам муниципальных образований по внесению 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7720013600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6044F" w:rsidRPr="00C6044F" w:rsidRDefault="00C6044F" w:rsidP="00C6044F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color w:val="000000"/>
                <w:kern w:val="0"/>
                <w:lang w:eastAsia="ru-RU" w:bidi="ar-SA"/>
              </w:rPr>
              <w:t>7720013600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45665,00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 «Развитие субъектов малого и среднего предпринимательства в  Касиновском сельсовете Щигровского района Курской области на 2018-2020 годы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15 000 0000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«Поддержка субъектов  малого и среднего предпринимательства» муниципальной программы «Развитие  субъектов малого и среднего предпринимательства в Касиновском  сельсовете Щигровского района Курской области на 2018-2020 годы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665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800" w:type="dxa"/>
            <w:gridSpan w:val="6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15 101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1000,00</w:t>
            </w:r>
          </w:p>
        </w:tc>
        <w:tc>
          <w:tcPr>
            <w:tcW w:w="770" w:type="dxa"/>
            <w:gridSpan w:val="4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1876113,59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1876113,59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 расходы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77 20 00000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392500,00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межбюджетные трансферты на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77200П1417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360000,00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межбюджетные трансферты на создание условий для обеспечения населения экологически чистой питьевой водой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77200П1427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77200П1427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32500,00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Благоустройство 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1483613,59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1483613,59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«Касиновский сельсовет» Щигровского района Курской области на 2015-2020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Подпрограмма «Обеспечение качественными услугами ЖКХ населения муниципальном образовании «Касиновский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«Касиновский сельсовет» Щигровского района курской области на 2015-2020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«Благоустройство территории»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07 301 00000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1402754,59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17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Непрограммные  расходы органов местного самоуправления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77 20 00000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Расходы по организации и  содержанию  мест захоронения на территории сельских поселений 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 С 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933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 00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22475,00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540"/>
        </w:trPr>
        <w:tc>
          <w:tcPr>
            <w:tcW w:w="417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Субсидии бюджетам сельских поселений на сборы и транспортировку твердых бытовых отходов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17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57692,00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17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Субсидия на софинансирование расходных обязательств на мероприятия по сбору и удалению твердых и жидких бытовых отходов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420"/>
        </w:trPr>
        <w:tc>
          <w:tcPr>
            <w:tcW w:w="417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77200С1558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692,00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Культура, кинематография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 xml:space="preserve">0 8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367703,35</w:t>
            </w:r>
          </w:p>
        </w:tc>
        <w:tc>
          <w:tcPr>
            <w:tcW w:w="12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b/>
                <w:kern w:val="0"/>
                <w:lang w:eastAsia="ru-RU" w:bidi="ar-SA"/>
              </w:rPr>
              <w:t>367703,35</w:t>
            </w:r>
          </w:p>
        </w:tc>
        <w:tc>
          <w:tcPr>
            <w:tcW w:w="770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Культура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315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Муниципальная программа «Развитие культуры в муниципальном образовании «Касиновский сельсовет» Щигровского района курской области на 2017-2020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Подпрограмма «Искусство» муниципальной программы «Развитие культуры в муниципальном образовании «Касиновский сельсовет» Щигровского района курской области на 2017-2020 годы»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Основное мероприятие «Сохранение и развитие культуры муниципального образования «Касиновский сельсовет» Щигровского района курской области»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367703,35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Заработная  плата  и начисления на выплаты по оплате труда работников учреждений культуры муниципальных образований, городских и сельских поселений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86932,00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171101,35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0,26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0,26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внебюджетными фондами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01 101 </w:t>
            </w:r>
            <w:r w:rsidRPr="00C6044F">
              <w:rPr>
                <w:rFonts w:eastAsia="Times New Roman"/>
                <w:kern w:val="0"/>
                <w:lang w:val="en-US" w:eastAsia="ru-RU" w:bidi="ar-SA"/>
              </w:rPr>
              <w:t>S3330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  <w:tr w:rsidR="00C6044F" w:rsidRPr="00C6044F" w:rsidTr="00C6044F">
        <w:trPr>
          <w:trHeight w:val="70"/>
        </w:trPr>
        <w:tc>
          <w:tcPr>
            <w:tcW w:w="41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Расходы местного бюджета на заработную плату и начисления на выплаты по оплате труда работников учреждений культуры муниципальных образований, городских и сельских </w:t>
            </w: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 xml:space="preserve">поселений в части софинансирования расходных обязательств </w:t>
            </w:r>
          </w:p>
        </w:tc>
        <w:tc>
          <w:tcPr>
            <w:tcW w:w="650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lastRenderedPageBreak/>
              <w:t>001</w:t>
            </w:r>
          </w:p>
        </w:tc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0 1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 xml:space="preserve">01 101 </w:t>
            </w:r>
            <w:r w:rsidRPr="00C6044F">
              <w:rPr>
                <w:rFonts w:eastAsia="Times New Roman"/>
                <w:kern w:val="0"/>
                <w:lang w:val="en-US" w:eastAsia="ru-RU" w:bidi="ar-SA"/>
              </w:rPr>
              <w:t>S3330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044F" w:rsidRPr="00C6044F" w:rsidRDefault="00C6044F" w:rsidP="00C6044F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  <w:r w:rsidRPr="00C6044F">
              <w:rPr>
                <w:rFonts w:eastAsia="Times New Roman"/>
                <w:kern w:val="0"/>
                <w:lang w:eastAsia="ru-RU" w:bidi="ar-SA"/>
              </w:rPr>
              <w:t>109670,00</w:t>
            </w: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</w:tcPr>
          <w:p w:rsidR="00C6044F" w:rsidRPr="00C6044F" w:rsidRDefault="00C6044F" w:rsidP="00C604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 w:bidi="ar-SA"/>
              </w:rPr>
            </w:pPr>
          </w:p>
        </w:tc>
      </w:tr>
    </w:tbl>
    <w:p w:rsidR="00C6044F" w:rsidRDefault="00C6044F" w:rsidP="00C6044F">
      <w:pPr>
        <w:keepNext/>
        <w:tabs>
          <w:tab w:val="left" w:pos="0"/>
          <w:tab w:val="left" w:pos="195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</w:p>
    <w:p w:rsidR="00C6044F" w:rsidRPr="00C6044F" w:rsidRDefault="00C6044F" w:rsidP="00C6044F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</w:p>
    <w:p w:rsidR="00A674EE" w:rsidRPr="00D10A7D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                                                                                                           </w:t>
      </w: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keepNext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lang w:eastAsia="ru-RU" w:bidi="ar-SA"/>
        </w:rPr>
      </w:pPr>
      <w:r w:rsidRPr="00D10A7D">
        <w:rPr>
          <w:rFonts w:eastAsia="Times New Roman"/>
          <w:kern w:val="0"/>
          <w:lang w:eastAsia="ru-RU" w:bidi="ar-SA"/>
        </w:rPr>
        <w:t xml:space="preserve">                                        </w:t>
      </w:r>
    </w:p>
    <w:tbl>
      <w:tblPr>
        <w:tblW w:w="31583" w:type="dxa"/>
        <w:tblInd w:w="93" w:type="dxa"/>
        <w:tblLook w:val="04A0" w:firstRow="1" w:lastRow="0" w:firstColumn="1" w:lastColumn="0" w:noHBand="0" w:noVBand="1"/>
      </w:tblPr>
      <w:tblGrid>
        <w:gridCol w:w="3637"/>
        <w:gridCol w:w="3637"/>
        <w:gridCol w:w="3637"/>
        <w:gridCol w:w="3637"/>
        <w:gridCol w:w="3637"/>
        <w:gridCol w:w="3637"/>
        <w:gridCol w:w="9761"/>
      </w:tblGrid>
      <w:tr w:rsidR="00A674EE" w:rsidRPr="00D10A7D" w:rsidTr="00A674EE">
        <w:trPr>
          <w:trHeight w:val="141"/>
        </w:trPr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widowControl/>
              <w:tabs>
                <w:tab w:val="left" w:pos="2550"/>
              </w:tabs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keepNext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ind w:left="96" w:right="54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ind w:left="109" w:right="99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ind w:left="150" w:right="10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widowControl/>
              <w:suppressAutoHyphens w:val="0"/>
              <w:rPr>
                <w:rFonts w:eastAsia="Times New Roman"/>
                <w:kern w:val="0"/>
                <w:lang w:eastAsia="ru-RU" w:bidi="ar-SA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4EE" w:rsidRPr="00D10A7D" w:rsidRDefault="00A674EE" w:rsidP="00A674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A674EE" w:rsidRPr="00D10A7D" w:rsidTr="00A674EE">
        <w:trPr>
          <w:trHeight w:val="80"/>
        </w:trPr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A674EE" w:rsidRPr="00D10A7D" w:rsidRDefault="00A674EE" w:rsidP="00A674E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 w:bidi="ar-SA"/>
              </w:rPr>
            </w:pPr>
          </w:p>
        </w:tc>
        <w:tc>
          <w:tcPr>
            <w:tcW w:w="9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74EE" w:rsidRPr="00D10A7D" w:rsidRDefault="00A674EE" w:rsidP="00A674E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A674EE" w:rsidRPr="00D10A7D" w:rsidRDefault="00A674EE" w:rsidP="00A674EE">
      <w:pPr>
        <w:widowControl/>
        <w:tabs>
          <w:tab w:val="left" w:pos="1710"/>
        </w:tabs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tabs>
          <w:tab w:val="left" w:pos="1710"/>
        </w:tabs>
        <w:suppressAutoHyphens w:val="0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tabs>
          <w:tab w:val="left" w:pos="1710"/>
        </w:tabs>
        <w:suppressAutoHyphens w:val="0"/>
        <w:rPr>
          <w:rFonts w:eastAsia="Times New Roman"/>
          <w:kern w:val="0"/>
          <w:lang w:eastAsia="ru-RU" w:bidi="ar-SA"/>
        </w:rPr>
      </w:pPr>
      <w:r w:rsidRPr="00D10A7D">
        <w:rPr>
          <w:rFonts w:eastAsia="Times New Roman"/>
          <w:vanish/>
          <w:kern w:val="0"/>
          <w:lang w:eastAsia="ru-RU" w:bidi="ar-SA"/>
        </w:rPr>
        <w:cr/>
        <w:t>,819819ря</w:t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lastRenderedPageBreak/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  <w:r w:rsidRPr="00D10A7D">
        <w:rPr>
          <w:rFonts w:eastAsia="Times New Roman"/>
          <w:vanish/>
          <w:kern w:val="0"/>
          <w:lang w:eastAsia="ru-RU" w:bidi="ar-SA"/>
        </w:rPr>
        <w:pgNum/>
      </w: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A674EE" w:rsidRPr="00D10A7D" w:rsidRDefault="00A674EE" w:rsidP="00A674EE">
      <w:pPr>
        <w:widowControl/>
        <w:suppressAutoHyphens w:val="0"/>
        <w:autoSpaceDE w:val="0"/>
        <w:autoSpaceDN w:val="0"/>
        <w:jc w:val="both"/>
        <w:rPr>
          <w:rFonts w:eastAsia="Times New Roman"/>
          <w:kern w:val="0"/>
          <w:lang w:eastAsia="ru-RU" w:bidi="ar-SA"/>
        </w:rPr>
      </w:pPr>
    </w:p>
    <w:p w:rsidR="00596C0D" w:rsidRPr="00A674EE" w:rsidRDefault="00596C0D" w:rsidP="00A674EE">
      <w:pPr>
        <w:ind w:firstLine="709"/>
        <w:rPr>
          <w:rFonts w:eastAsia="Times New Roman"/>
          <w:lang w:eastAsia="ar-SA" w:bidi="ar-SA"/>
        </w:rPr>
      </w:pPr>
    </w:p>
    <w:sectPr w:rsidR="00596C0D" w:rsidRPr="00A674EE" w:rsidSect="007037D3">
      <w:pgSz w:w="11906" w:h="16838"/>
      <w:pgMar w:top="851" w:right="707" w:bottom="1134" w:left="120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3" w15:restartNumberingAfterBreak="0">
    <w:nsid w:val="03CC64EA"/>
    <w:multiLevelType w:val="hybridMultilevel"/>
    <w:tmpl w:val="9E361FA4"/>
    <w:lvl w:ilvl="0" w:tplc="15F83488">
      <w:start w:val="1"/>
      <w:numFmt w:val="decimal"/>
      <w:lvlText w:val="%1."/>
      <w:lvlJc w:val="left"/>
      <w:pPr>
        <w:ind w:left="38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17695339"/>
    <w:multiLevelType w:val="hybridMultilevel"/>
    <w:tmpl w:val="77BA8A6C"/>
    <w:lvl w:ilvl="0" w:tplc="2660AF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0620C35"/>
    <w:multiLevelType w:val="hybridMultilevel"/>
    <w:tmpl w:val="EBF82654"/>
    <w:lvl w:ilvl="0" w:tplc="38DA6414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9915E49"/>
    <w:multiLevelType w:val="hybridMultilevel"/>
    <w:tmpl w:val="2E109992"/>
    <w:lvl w:ilvl="0" w:tplc="A5567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177719"/>
    <w:multiLevelType w:val="hybridMultilevel"/>
    <w:tmpl w:val="6BEEF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F7418"/>
    <w:multiLevelType w:val="hybridMultilevel"/>
    <w:tmpl w:val="E8C0AB9C"/>
    <w:lvl w:ilvl="0" w:tplc="1A5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0286E"/>
    <w:multiLevelType w:val="hybridMultilevel"/>
    <w:tmpl w:val="DB4EC2C8"/>
    <w:lvl w:ilvl="0" w:tplc="0680C1AE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36AC209B"/>
    <w:multiLevelType w:val="hybridMultilevel"/>
    <w:tmpl w:val="A9860CF4"/>
    <w:lvl w:ilvl="0" w:tplc="234437B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7655BA8"/>
    <w:multiLevelType w:val="hybridMultilevel"/>
    <w:tmpl w:val="B3AECE58"/>
    <w:lvl w:ilvl="0" w:tplc="881E7E66">
      <w:start w:val="3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73ADB"/>
    <w:multiLevelType w:val="hybridMultilevel"/>
    <w:tmpl w:val="18D0575E"/>
    <w:lvl w:ilvl="0" w:tplc="AC6E62C2">
      <w:start w:val="1"/>
      <w:numFmt w:val="decimal"/>
      <w:lvlText w:val="%1)"/>
      <w:lvlJc w:val="left"/>
      <w:pPr>
        <w:ind w:left="16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410C2EB1"/>
    <w:multiLevelType w:val="hybridMultilevel"/>
    <w:tmpl w:val="DD14E2DA"/>
    <w:lvl w:ilvl="0" w:tplc="48403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58128F"/>
    <w:multiLevelType w:val="hybridMultilevel"/>
    <w:tmpl w:val="BEEC1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B52941"/>
    <w:multiLevelType w:val="hybridMultilevel"/>
    <w:tmpl w:val="B100F584"/>
    <w:lvl w:ilvl="0" w:tplc="CA28E090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" w15:restartNumberingAfterBreak="0">
    <w:nsid w:val="440B17BA"/>
    <w:multiLevelType w:val="hybridMultilevel"/>
    <w:tmpl w:val="B22E1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6789A"/>
    <w:multiLevelType w:val="hybridMultilevel"/>
    <w:tmpl w:val="92DEE7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26B70"/>
    <w:multiLevelType w:val="hybridMultilevel"/>
    <w:tmpl w:val="18C23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F365BA"/>
    <w:multiLevelType w:val="hybridMultilevel"/>
    <w:tmpl w:val="7D56AFD2"/>
    <w:lvl w:ilvl="0" w:tplc="C72C88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F1619CC"/>
    <w:multiLevelType w:val="hybridMultilevel"/>
    <w:tmpl w:val="C2E2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47ADB"/>
    <w:multiLevelType w:val="hybridMultilevel"/>
    <w:tmpl w:val="DCD6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23920"/>
    <w:multiLevelType w:val="hybridMultilevel"/>
    <w:tmpl w:val="FA764380"/>
    <w:lvl w:ilvl="0" w:tplc="404E61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75371E04"/>
    <w:multiLevelType w:val="hybridMultilevel"/>
    <w:tmpl w:val="7CE4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E71C56"/>
    <w:multiLevelType w:val="hybridMultilevel"/>
    <w:tmpl w:val="7FD20D74"/>
    <w:lvl w:ilvl="0" w:tplc="0FE07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91E5248"/>
    <w:multiLevelType w:val="hybridMultilevel"/>
    <w:tmpl w:val="2976FCD0"/>
    <w:lvl w:ilvl="0" w:tplc="FA2AE00E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" w15:restartNumberingAfterBreak="0">
    <w:nsid w:val="7ED510EF"/>
    <w:multiLevelType w:val="hybridMultilevel"/>
    <w:tmpl w:val="AD96CE8A"/>
    <w:lvl w:ilvl="0" w:tplc="C562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9"/>
  </w:num>
  <w:num w:numId="5">
    <w:abstractNumId w:val="5"/>
  </w:num>
  <w:num w:numId="6">
    <w:abstractNumId w:val="7"/>
  </w:num>
  <w:num w:numId="7">
    <w:abstractNumId w:val="4"/>
  </w:num>
  <w:num w:numId="8">
    <w:abstractNumId w:val="13"/>
  </w:num>
  <w:num w:numId="9">
    <w:abstractNumId w:val="26"/>
  </w:num>
  <w:num w:numId="10">
    <w:abstractNumId w:val="9"/>
  </w:num>
  <w:num w:numId="11">
    <w:abstractNumId w:val="8"/>
  </w:num>
  <w:num w:numId="12">
    <w:abstractNumId w:val="1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3"/>
  </w:num>
  <w:num w:numId="18">
    <w:abstractNumId w:val="21"/>
  </w:num>
  <w:num w:numId="19">
    <w:abstractNumId w:val="14"/>
  </w:num>
  <w:num w:numId="20">
    <w:abstractNumId w:val="3"/>
  </w:num>
  <w:num w:numId="21">
    <w:abstractNumId w:val="25"/>
  </w:num>
  <w:num w:numId="22">
    <w:abstractNumId w:val="15"/>
  </w:num>
  <w:num w:numId="23">
    <w:abstractNumId w:val="24"/>
  </w:num>
  <w:num w:numId="24">
    <w:abstractNumId w:val="2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0"/>
  </w:num>
  <w:num w:numId="28">
    <w:abstractNumId w:val="11"/>
  </w:num>
  <w:num w:numId="29">
    <w:abstractNumId w:val="20"/>
  </w:num>
  <w:num w:numId="30">
    <w:abstractNumId w:val="6"/>
  </w:num>
  <w:num w:numId="31">
    <w:abstractNumId w:val="16"/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6A"/>
    <w:rsid w:val="00001A4F"/>
    <w:rsid w:val="00012C11"/>
    <w:rsid w:val="0003019C"/>
    <w:rsid w:val="000441DD"/>
    <w:rsid w:val="00044D66"/>
    <w:rsid w:val="000657C9"/>
    <w:rsid w:val="00066334"/>
    <w:rsid w:val="000A29A9"/>
    <w:rsid w:val="000D4336"/>
    <w:rsid w:val="000F4F2B"/>
    <w:rsid w:val="0012546B"/>
    <w:rsid w:val="001A434D"/>
    <w:rsid w:val="001C7D01"/>
    <w:rsid w:val="001D4819"/>
    <w:rsid w:val="001F3D29"/>
    <w:rsid w:val="0021670A"/>
    <w:rsid w:val="0021735B"/>
    <w:rsid w:val="002433D5"/>
    <w:rsid w:val="002C0973"/>
    <w:rsid w:val="002D0AC0"/>
    <w:rsid w:val="00302F3A"/>
    <w:rsid w:val="00400AD1"/>
    <w:rsid w:val="00433281"/>
    <w:rsid w:val="004355F6"/>
    <w:rsid w:val="00442FCB"/>
    <w:rsid w:val="00467258"/>
    <w:rsid w:val="00471537"/>
    <w:rsid w:val="00487775"/>
    <w:rsid w:val="00501405"/>
    <w:rsid w:val="00557A55"/>
    <w:rsid w:val="00592D40"/>
    <w:rsid w:val="00596C0D"/>
    <w:rsid w:val="0061552E"/>
    <w:rsid w:val="00643C3E"/>
    <w:rsid w:val="00647E2E"/>
    <w:rsid w:val="006B077F"/>
    <w:rsid w:val="006E7F98"/>
    <w:rsid w:val="007037D3"/>
    <w:rsid w:val="00726B0A"/>
    <w:rsid w:val="007509BE"/>
    <w:rsid w:val="0076506C"/>
    <w:rsid w:val="00766A00"/>
    <w:rsid w:val="00766ACB"/>
    <w:rsid w:val="007B038D"/>
    <w:rsid w:val="007C5723"/>
    <w:rsid w:val="007F43A3"/>
    <w:rsid w:val="00855EA5"/>
    <w:rsid w:val="00870EB7"/>
    <w:rsid w:val="0087204F"/>
    <w:rsid w:val="00884E16"/>
    <w:rsid w:val="00886098"/>
    <w:rsid w:val="008F4F39"/>
    <w:rsid w:val="00901085"/>
    <w:rsid w:val="00927F92"/>
    <w:rsid w:val="0093130B"/>
    <w:rsid w:val="00961169"/>
    <w:rsid w:val="00995054"/>
    <w:rsid w:val="009C0AB3"/>
    <w:rsid w:val="009D3DB0"/>
    <w:rsid w:val="009E1944"/>
    <w:rsid w:val="009E506A"/>
    <w:rsid w:val="00A41F03"/>
    <w:rsid w:val="00A674EE"/>
    <w:rsid w:val="00A80432"/>
    <w:rsid w:val="00A83172"/>
    <w:rsid w:val="00B10973"/>
    <w:rsid w:val="00B12613"/>
    <w:rsid w:val="00B2451E"/>
    <w:rsid w:val="00B62844"/>
    <w:rsid w:val="00B66E8D"/>
    <w:rsid w:val="00BA7C8C"/>
    <w:rsid w:val="00BC784D"/>
    <w:rsid w:val="00C35824"/>
    <w:rsid w:val="00C42D6C"/>
    <w:rsid w:val="00C6044F"/>
    <w:rsid w:val="00C61C4B"/>
    <w:rsid w:val="00CA2658"/>
    <w:rsid w:val="00CA5EDC"/>
    <w:rsid w:val="00D43A30"/>
    <w:rsid w:val="00DA025C"/>
    <w:rsid w:val="00DA1B40"/>
    <w:rsid w:val="00DD1244"/>
    <w:rsid w:val="00DE0371"/>
    <w:rsid w:val="00E03B70"/>
    <w:rsid w:val="00E87CA0"/>
    <w:rsid w:val="00EE73F2"/>
    <w:rsid w:val="00EF67E4"/>
    <w:rsid w:val="00F124B5"/>
    <w:rsid w:val="00F42F78"/>
    <w:rsid w:val="00F449C8"/>
    <w:rsid w:val="00F45762"/>
    <w:rsid w:val="00F7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72F8E82-99CA-4F24-9F65-7E8FFE28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CA5ED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 w:bidi="ar-SA"/>
    </w:rPr>
  </w:style>
  <w:style w:type="paragraph" w:styleId="2">
    <w:name w:val="heading 2"/>
    <w:aliases w:val="H2,&quot;Изумруд&quot;"/>
    <w:basedOn w:val="a"/>
    <w:next w:val="a"/>
    <w:link w:val="20"/>
    <w:qFormat/>
    <w:rsid w:val="00CA5EDC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">
    <w:name w:val="Default Paragraph Font"/>
  </w:style>
  <w:style w:type="character" w:customStyle="1" w:styleId="WW8Num2z0">
    <w:name w:val="WW8Num2z0"/>
    <w:rPr>
      <w:rFonts w:ascii="Times New Roman" w:hAnsi="Times New Roman" w:cs="Times New Roman"/>
      <w:color w:val="0000FF"/>
      <w:sz w:val="24"/>
      <w:szCs w:val="24"/>
      <w:lang w:val="ru-RU"/>
    </w:rPr>
  </w:style>
  <w:style w:type="character" w:customStyle="1" w:styleId="WW8Num2z1">
    <w:name w:val="WW8Num2z1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4z0">
    <w:name w:val="WW8Num14z0"/>
    <w:rPr>
      <w:rFonts w:ascii="Times New Roman" w:hAnsi="Times New Roman" w:cs="Times New Roman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4">
    <w:name w:val="Цветовое выделение"/>
    <w:uiPriority w:val="99"/>
    <w:rPr>
      <w:b/>
      <w:bCs/>
      <w:color w:val="000080"/>
      <w:sz w:val="20"/>
      <w:szCs w:val="20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11"/>
    <w:pPr>
      <w:spacing w:after="120"/>
    </w:pPr>
  </w:style>
  <w:style w:type="paragraph" w:styleId="a6">
    <w:name w:val="List"/>
    <w:basedOn w:val="a0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NoSpacing">
    <w:name w:val="No Spacing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a"/>
    <w:rPr>
      <w:b/>
      <w:sz w:val="28"/>
      <w:szCs w:val="20"/>
    </w:rPr>
  </w:style>
  <w:style w:type="paragraph" w:customStyle="1" w:styleId="NormalWeb">
    <w:name w:val="Normal (Web)"/>
    <w:basedOn w:val="a"/>
    <w:pPr>
      <w:spacing w:before="28" w:after="100" w:line="100" w:lineRule="atLeast"/>
    </w:pPr>
    <w:rPr>
      <w:rFonts w:eastAsia="Times New Roman"/>
    </w:rPr>
  </w:style>
  <w:style w:type="paragraph" w:styleId="a9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a">
    <w:name w:val="Balloon Text"/>
    <w:basedOn w:val="a"/>
    <w:link w:val="ab"/>
    <w:unhideWhenUsed/>
    <w:rsid w:val="00B10973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link w:val="aa"/>
    <w:rsid w:val="00B1097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0">
    <w:name w:val="Заголовок 1 Знак"/>
    <w:link w:val="1"/>
    <w:rsid w:val="00CA5ED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rsid w:val="00CA5EDC"/>
    <w:rPr>
      <w:rFonts w:ascii="Arial" w:hAnsi="Arial" w:cs="Arial"/>
      <w:b/>
      <w:bCs/>
      <w:i/>
      <w:iCs/>
      <w:sz w:val="28"/>
      <w:szCs w:val="28"/>
    </w:rPr>
  </w:style>
  <w:style w:type="numbering" w:customStyle="1" w:styleId="15">
    <w:name w:val="Нет списка1"/>
    <w:next w:val="a3"/>
    <w:uiPriority w:val="99"/>
    <w:semiHidden/>
    <w:unhideWhenUsed/>
    <w:rsid w:val="00CA5EDC"/>
  </w:style>
  <w:style w:type="character" w:customStyle="1" w:styleId="60">
    <w:name w:val="Заголовок 6 Знак"/>
    <w:link w:val="6"/>
    <w:rsid w:val="00CA5EDC"/>
    <w:rPr>
      <w:rFonts w:eastAsia="SimSun"/>
      <w:b/>
      <w:bCs/>
      <w:kern w:val="1"/>
      <w:sz w:val="22"/>
      <w:szCs w:val="22"/>
      <w:lang w:val="en-US" w:eastAsia="hi-IN" w:bidi="hi-IN"/>
    </w:rPr>
  </w:style>
  <w:style w:type="paragraph" w:styleId="23">
    <w:name w:val="List 2"/>
    <w:basedOn w:val="a"/>
    <w:rsid w:val="00CA5EDC"/>
    <w:pPr>
      <w:widowControl/>
      <w:suppressAutoHyphens w:val="0"/>
      <w:ind w:left="566" w:hanging="283"/>
    </w:pPr>
    <w:rPr>
      <w:rFonts w:eastAsia="Times New Roman"/>
      <w:kern w:val="0"/>
      <w:lang w:eastAsia="ru-RU" w:bidi="ar-SA"/>
    </w:rPr>
  </w:style>
  <w:style w:type="paragraph" w:styleId="ac">
    <w:name w:val="Title"/>
    <w:basedOn w:val="a"/>
    <w:link w:val="ad"/>
    <w:qFormat/>
    <w:rsid w:val="00CA5EDC"/>
    <w:pPr>
      <w:widowControl/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 w:bidi="ar-SA"/>
    </w:rPr>
  </w:style>
  <w:style w:type="character" w:customStyle="1" w:styleId="ad">
    <w:name w:val="Название Знак"/>
    <w:link w:val="ac"/>
    <w:rsid w:val="00CA5EDC"/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Основной текст Знак"/>
    <w:rsid w:val="00CA5EDC"/>
    <w:rPr>
      <w:sz w:val="24"/>
      <w:szCs w:val="24"/>
    </w:rPr>
  </w:style>
  <w:style w:type="paragraph" w:styleId="af">
    <w:name w:val="Body Text First Indent"/>
    <w:basedOn w:val="a0"/>
    <w:link w:val="af0"/>
    <w:rsid w:val="00CA5EDC"/>
    <w:pPr>
      <w:widowControl/>
      <w:suppressAutoHyphens w:val="0"/>
      <w:ind w:firstLine="210"/>
    </w:pPr>
    <w:rPr>
      <w:rFonts w:eastAsia="Times New Roman"/>
      <w:kern w:val="0"/>
      <w:lang w:eastAsia="ru-RU" w:bidi="ar-SA"/>
    </w:rPr>
  </w:style>
  <w:style w:type="character" w:customStyle="1" w:styleId="11">
    <w:name w:val="Основной текст Знак1"/>
    <w:link w:val="a0"/>
    <w:rsid w:val="00CA5EDC"/>
    <w:rPr>
      <w:rFonts w:eastAsia="SimSun"/>
      <w:kern w:val="1"/>
      <w:sz w:val="24"/>
      <w:szCs w:val="24"/>
      <w:lang w:eastAsia="hi-IN" w:bidi="hi-IN"/>
    </w:rPr>
  </w:style>
  <w:style w:type="character" w:customStyle="1" w:styleId="af0">
    <w:name w:val="Красная строка Знак"/>
    <w:basedOn w:val="11"/>
    <w:link w:val="af"/>
    <w:rsid w:val="00CA5EDC"/>
    <w:rPr>
      <w:rFonts w:eastAsia="SimSun"/>
      <w:kern w:val="1"/>
      <w:sz w:val="24"/>
      <w:szCs w:val="24"/>
      <w:lang w:eastAsia="hi-IN" w:bidi="hi-IN"/>
    </w:rPr>
  </w:style>
  <w:style w:type="paragraph" w:styleId="af1">
    <w:name w:val="List Paragraph"/>
    <w:basedOn w:val="a"/>
    <w:uiPriority w:val="34"/>
    <w:qFormat/>
    <w:rsid w:val="00CA5EDC"/>
    <w:pPr>
      <w:widowControl/>
      <w:suppressAutoHyphens w:val="0"/>
      <w:ind w:left="708"/>
    </w:pPr>
    <w:rPr>
      <w:rFonts w:eastAsia="Times New Roman"/>
      <w:kern w:val="0"/>
      <w:lang w:eastAsia="ru-RU" w:bidi="ar-SA"/>
    </w:rPr>
  </w:style>
  <w:style w:type="character" w:customStyle="1" w:styleId="16">
    <w:name w:val="Основной шрифт абзаца1"/>
    <w:rsid w:val="00CA5EDC"/>
  </w:style>
  <w:style w:type="character" w:customStyle="1" w:styleId="af2">
    <w:name w:val="Символ нумерации"/>
    <w:rsid w:val="00CA5EDC"/>
  </w:style>
  <w:style w:type="paragraph" w:customStyle="1" w:styleId="af3">
    <w:name w:val="Содержимое врезки"/>
    <w:basedOn w:val="a0"/>
    <w:rsid w:val="00CA5EDC"/>
    <w:pPr>
      <w:widowControl/>
    </w:pPr>
    <w:rPr>
      <w:rFonts w:eastAsia="Times New Roman"/>
      <w:kern w:val="0"/>
      <w:lang w:eastAsia="ar-SA" w:bidi="ar-SA"/>
    </w:rPr>
  </w:style>
  <w:style w:type="table" w:styleId="af4">
    <w:name w:val="Table Grid"/>
    <w:basedOn w:val="a2"/>
    <w:rsid w:val="00CA5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rsid w:val="00CA5ED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val="en-US" w:eastAsia="en-US" w:bidi="ar-SA"/>
    </w:rPr>
  </w:style>
  <w:style w:type="character" w:customStyle="1" w:styleId="af6">
    <w:name w:val="Верхний колонтитул Знак"/>
    <w:link w:val="af5"/>
    <w:rsid w:val="00CA5EDC"/>
    <w:rPr>
      <w:sz w:val="24"/>
      <w:szCs w:val="24"/>
      <w:lang w:val="en-US" w:eastAsia="en-US"/>
    </w:rPr>
  </w:style>
  <w:style w:type="paragraph" w:styleId="af7">
    <w:name w:val="footer"/>
    <w:basedOn w:val="a"/>
    <w:link w:val="af8"/>
    <w:rsid w:val="00CA5ED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8"/>
      <w:szCs w:val="20"/>
      <w:lang w:eastAsia="ru-RU" w:bidi="ar-SA"/>
    </w:rPr>
  </w:style>
  <w:style w:type="character" w:customStyle="1" w:styleId="af8">
    <w:name w:val="Нижний колонтитул Знак"/>
    <w:link w:val="af7"/>
    <w:rsid w:val="00CA5EDC"/>
    <w:rPr>
      <w:sz w:val="28"/>
    </w:rPr>
  </w:style>
  <w:style w:type="character" w:styleId="af9">
    <w:name w:val="Emphasis"/>
    <w:qFormat/>
    <w:rsid w:val="00CA5EDC"/>
    <w:rPr>
      <w:i/>
      <w:iCs/>
    </w:rPr>
  </w:style>
  <w:style w:type="character" w:customStyle="1" w:styleId="7">
    <w:name w:val="Знак Знак7"/>
    <w:rsid w:val="00CA5ED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">
    <w:name w:val="Знак Знак6"/>
    <w:rsid w:val="00CA5EDC"/>
    <w:rPr>
      <w:rFonts w:ascii="Times New Roman" w:eastAsia="Times New Roman" w:hAnsi="Times New Roman" w:cs="Times New Roman"/>
      <w:b/>
      <w:bCs/>
      <w:lang w:val="en-US" w:eastAsia="ar-SA"/>
    </w:rPr>
  </w:style>
  <w:style w:type="character" w:customStyle="1" w:styleId="71">
    <w:name w:val="Знак Знак71"/>
    <w:rsid w:val="00CA5ED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0">
    <w:name w:val="Знак Знак61"/>
    <w:rsid w:val="00CA5EDC"/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fa">
    <w:name w:val="Body Text Indent"/>
    <w:basedOn w:val="a"/>
    <w:link w:val="afb"/>
    <w:rsid w:val="00CA5EDC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fb">
    <w:name w:val="Основной текст с отступом Знак"/>
    <w:link w:val="afa"/>
    <w:rsid w:val="00CA5EDC"/>
    <w:rPr>
      <w:sz w:val="24"/>
      <w:szCs w:val="24"/>
    </w:rPr>
  </w:style>
  <w:style w:type="paragraph" w:styleId="afc">
    <w:name w:val="Plain Text"/>
    <w:basedOn w:val="a"/>
    <w:link w:val="afd"/>
    <w:unhideWhenUsed/>
    <w:rsid w:val="00CA5EDC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afd">
    <w:name w:val="Текст Знак"/>
    <w:link w:val="afc"/>
    <w:rsid w:val="00CA5EDC"/>
    <w:rPr>
      <w:rFonts w:ascii="Courier New" w:hAnsi="Courier New" w:cs="Courier New"/>
    </w:rPr>
  </w:style>
  <w:style w:type="paragraph" w:customStyle="1" w:styleId="ConsPlusNormal">
    <w:name w:val="ConsPlusNormal"/>
    <w:rsid w:val="00CA5E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 Знак Знак1 Знак Знак Знак Знак"/>
    <w:basedOn w:val="a"/>
    <w:rsid w:val="00CA5ED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 w:bidi="ar-SA"/>
    </w:rPr>
  </w:style>
  <w:style w:type="character" w:customStyle="1" w:styleId="apple-converted-space">
    <w:name w:val="apple-converted-space"/>
    <w:rsid w:val="00CA5EDC"/>
  </w:style>
  <w:style w:type="character" w:customStyle="1" w:styleId="match">
    <w:name w:val="match"/>
    <w:rsid w:val="00CA5EDC"/>
  </w:style>
  <w:style w:type="paragraph" w:styleId="24">
    <w:name w:val="Body Text 2"/>
    <w:basedOn w:val="a"/>
    <w:link w:val="25"/>
    <w:rsid w:val="00CA5EDC"/>
    <w:pPr>
      <w:widowControl/>
      <w:suppressAutoHyphens w:val="0"/>
    </w:pPr>
    <w:rPr>
      <w:rFonts w:eastAsia="Times New Roman"/>
      <w:b/>
      <w:kern w:val="0"/>
      <w:sz w:val="28"/>
      <w:szCs w:val="20"/>
      <w:lang w:eastAsia="ru-RU" w:bidi="ar-SA"/>
    </w:rPr>
  </w:style>
  <w:style w:type="character" w:customStyle="1" w:styleId="25">
    <w:name w:val="Основной текст 2 Знак"/>
    <w:link w:val="24"/>
    <w:rsid w:val="00CA5EDC"/>
    <w:rPr>
      <w:b/>
      <w:sz w:val="28"/>
    </w:rPr>
  </w:style>
  <w:style w:type="character" w:styleId="afe">
    <w:name w:val="Hyperlink"/>
    <w:rsid w:val="00CA5EDC"/>
    <w:rPr>
      <w:color w:val="0000FF"/>
      <w:u w:val="single"/>
    </w:rPr>
  </w:style>
  <w:style w:type="paragraph" w:customStyle="1" w:styleId="ConsNonformat">
    <w:name w:val="ConsNonformat"/>
    <w:rsid w:val="00CA5E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ff">
    <w:name w:val="FollowedHyperlink"/>
    <w:uiPriority w:val="99"/>
    <w:unhideWhenUsed/>
    <w:rsid w:val="00CA5EDC"/>
    <w:rPr>
      <w:color w:val="800080"/>
      <w:u w:val="single"/>
    </w:rPr>
  </w:style>
  <w:style w:type="paragraph" w:customStyle="1" w:styleId="18">
    <w:name w:val="Знак Знак1 Знак Знак Знак Знак"/>
    <w:basedOn w:val="a"/>
    <w:rsid w:val="00CA5ED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 w:bidi="ar-SA"/>
    </w:rPr>
  </w:style>
  <w:style w:type="numbering" w:customStyle="1" w:styleId="26">
    <w:name w:val="Нет списка2"/>
    <w:next w:val="a3"/>
    <w:uiPriority w:val="99"/>
    <w:semiHidden/>
    <w:unhideWhenUsed/>
    <w:rsid w:val="00400AD1"/>
  </w:style>
  <w:style w:type="numbering" w:customStyle="1" w:styleId="30">
    <w:name w:val="Нет списка3"/>
    <w:next w:val="a3"/>
    <w:uiPriority w:val="99"/>
    <w:semiHidden/>
    <w:unhideWhenUsed/>
    <w:rsid w:val="00C6044F"/>
  </w:style>
  <w:style w:type="numbering" w:customStyle="1" w:styleId="4">
    <w:name w:val="Нет списка4"/>
    <w:next w:val="a3"/>
    <w:uiPriority w:val="99"/>
    <w:semiHidden/>
    <w:unhideWhenUsed/>
    <w:rsid w:val="00C6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47C2-1E52-4A74-872A-536E4FC9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6666</Words>
  <Characters>37999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Екатеринаа</dc:creator>
  <cp:keywords/>
  <cp:lastModifiedBy>Admin</cp:lastModifiedBy>
  <cp:revision>2</cp:revision>
  <cp:lastPrinted>2019-04-22T05:51:00Z</cp:lastPrinted>
  <dcterms:created xsi:type="dcterms:W3CDTF">2021-04-19T06:50:00Z</dcterms:created>
  <dcterms:modified xsi:type="dcterms:W3CDTF">2021-04-19T06:50:00Z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