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71A" w:rsidRDefault="0062471A" w:rsidP="0062471A">
      <w:pPr>
        <w:pStyle w:val="afc"/>
        <w:jc w:val="center"/>
        <w:rPr>
          <w:b/>
          <w:sz w:val="32"/>
          <w:szCs w:val="32"/>
        </w:rPr>
      </w:pPr>
      <w:r>
        <w:rPr>
          <w:b/>
          <w:noProof/>
          <w:lang w:eastAsia="ru-RU"/>
        </w:rPr>
        <w:drawing>
          <wp:inline distT="0" distB="0" distL="0" distR="0" wp14:anchorId="7DF20D48" wp14:editId="49F48BC0">
            <wp:extent cx="1352550" cy="12858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7"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62471A" w:rsidRPr="00BD7F3E" w:rsidRDefault="0062471A" w:rsidP="0062471A">
      <w:pPr>
        <w:pStyle w:val="afc"/>
        <w:jc w:val="center"/>
        <w:rPr>
          <w:rFonts w:ascii="Times New Roman" w:hAnsi="Times New Roman" w:cs="Times New Roman"/>
          <w:b/>
          <w:sz w:val="44"/>
          <w:szCs w:val="44"/>
        </w:rPr>
      </w:pPr>
      <w:r w:rsidRPr="00BD7F3E">
        <w:rPr>
          <w:rFonts w:ascii="Times New Roman" w:hAnsi="Times New Roman" w:cs="Times New Roman"/>
          <w:b/>
          <w:sz w:val="44"/>
          <w:szCs w:val="44"/>
        </w:rPr>
        <w:t>АДМИНИСТРАЦИЯ</w:t>
      </w:r>
    </w:p>
    <w:p w:rsidR="0062471A" w:rsidRPr="00BD7F3E" w:rsidRDefault="002A50CE" w:rsidP="0062471A">
      <w:pPr>
        <w:pStyle w:val="afc"/>
        <w:jc w:val="center"/>
        <w:rPr>
          <w:rFonts w:ascii="Times New Roman" w:hAnsi="Times New Roman" w:cs="Times New Roman"/>
          <w:b/>
          <w:sz w:val="44"/>
          <w:szCs w:val="44"/>
        </w:rPr>
      </w:pPr>
      <w:r>
        <w:rPr>
          <w:rFonts w:ascii="Times New Roman" w:hAnsi="Times New Roman" w:cs="Times New Roman"/>
          <w:b/>
          <w:sz w:val="44"/>
          <w:szCs w:val="44"/>
        </w:rPr>
        <w:t>КАСИНОВ</w:t>
      </w:r>
      <w:r w:rsidR="0062471A" w:rsidRPr="00BD7F3E">
        <w:rPr>
          <w:rFonts w:ascii="Times New Roman" w:hAnsi="Times New Roman" w:cs="Times New Roman"/>
          <w:b/>
          <w:sz w:val="44"/>
          <w:szCs w:val="44"/>
        </w:rPr>
        <w:t>СКОГО СЕЛЬСОВЕТА</w:t>
      </w:r>
    </w:p>
    <w:p w:rsidR="0062471A" w:rsidRPr="00BD7F3E" w:rsidRDefault="0062471A" w:rsidP="0062471A">
      <w:pPr>
        <w:pStyle w:val="afc"/>
        <w:jc w:val="center"/>
        <w:rPr>
          <w:rFonts w:ascii="Times New Roman" w:hAnsi="Times New Roman" w:cs="Times New Roman"/>
          <w:b/>
          <w:sz w:val="36"/>
          <w:szCs w:val="36"/>
        </w:rPr>
      </w:pPr>
      <w:r w:rsidRPr="00BD7F3E">
        <w:rPr>
          <w:rFonts w:ascii="Times New Roman" w:hAnsi="Times New Roman" w:cs="Times New Roman"/>
          <w:b/>
          <w:sz w:val="36"/>
          <w:szCs w:val="36"/>
        </w:rPr>
        <w:t>ЩИГРОВСКОГО РАЙОНА КУРСКОЙ ОБЛАСТИ</w:t>
      </w:r>
    </w:p>
    <w:p w:rsidR="0062471A" w:rsidRPr="00BD7F3E" w:rsidRDefault="0062471A" w:rsidP="0062471A">
      <w:pPr>
        <w:pStyle w:val="afc"/>
        <w:jc w:val="center"/>
        <w:rPr>
          <w:rFonts w:ascii="Times New Roman" w:hAnsi="Times New Roman" w:cs="Times New Roman"/>
          <w:b/>
          <w:sz w:val="44"/>
          <w:szCs w:val="44"/>
        </w:rPr>
      </w:pPr>
    </w:p>
    <w:p w:rsidR="0062471A" w:rsidRPr="00BD7F3E" w:rsidRDefault="0062471A" w:rsidP="0062471A">
      <w:pPr>
        <w:pStyle w:val="afc"/>
        <w:jc w:val="center"/>
        <w:rPr>
          <w:rFonts w:ascii="Times New Roman" w:hAnsi="Times New Roman" w:cs="Times New Roman"/>
          <w:b/>
          <w:sz w:val="44"/>
          <w:szCs w:val="44"/>
        </w:rPr>
      </w:pPr>
      <w:r w:rsidRPr="00BD7F3E">
        <w:rPr>
          <w:rFonts w:ascii="Times New Roman" w:hAnsi="Times New Roman" w:cs="Times New Roman"/>
          <w:b/>
          <w:sz w:val="44"/>
          <w:szCs w:val="44"/>
        </w:rPr>
        <w:t>ПОСТАНОВЛЕНИЕ</w:t>
      </w:r>
    </w:p>
    <w:p w:rsidR="0062471A" w:rsidRPr="00BD7F3E" w:rsidRDefault="0062471A" w:rsidP="0062471A">
      <w:pPr>
        <w:pStyle w:val="afc"/>
        <w:jc w:val="center"/>
        <w:rPr>
          <w:rFonts w:ascii="Times New Roman" w:hAnsi="Times New Roman" w:cs="Times New Roman"/>
          <w:b/>
          <w:sz w:val="32"/>
          <w:szCs w:val="32"/>
        </w:rPr>
      </w:pPr>
    </w:p>
    <w:p w:rsidR="0062471A" w:rsidRPr="00BD7F3E" w:rsidRDefault="0062471A" w:rsidP="0062471A">
      <w:pPr>
        <w:pStyle w:val="afc"/>
        <w:jc w:val="center"/>
        <w:rPr>
          <w:rFonts w:ascii="Times New Roman" w:hAnsi="Times New Roman" w:cs="Times New Roman"/>
          <w:b/>
          <w:sz w:val="24"/>
          <w:szCs w:val="24"/>
        </w:rPr>
      </w:pPr>
      <w:r w:rsidRPr="00BD7F3E">
        <w:rPr>
          <w:rFonts w:ascii="Times New Roman" w:hAnsi="Times New Roman" w:cs="Times New Roman"/>
          <w:b/>
          <w:sz w:val="24"/>
          <w:szCs w:val="24"/>
        </w:rPr>
        <w:t>Об утверждении  административного</w:t>
      </w:r>
    </w:p>
    <w:p w:rsidR="0062471A" w:rsidRPr="00BD7F3E" w:rsidRDefault="0062471A" w:rsidP="0062471A">
      <w:pPr>
        <w:pStyle w:val="afc"/>
        <w:jc w:val="center"/>
        <w:rPr>
          <w:rFonts w:ascii="Times New Roman" w:hAnsi="Times New Roman" w:cs="Times New Roman"/>
          <w:b/>
          <w:sz w:val="24"/>
          <w:szCs w:val="24"/>
        </w:rPr>
      </w:pPr>
      <w:r w:rsidRPr="00BD7F3E">
        <w:rPr>
          <w:rFonts w:ascii="Times New Roman" w:hAnsi="Times New Roman" w:cs="Times New Roman"/>
          <w:b/>
          <w:sz w:val="24"/>
          <w:szCs w:val="24"/>
        </w:rPr>
        <w:t>регламента по предоставлению  муниципальной услуги</w:t>
      </w:r>
    </w:p>
    <w:p w:rsidR="0062471A" w:rsidRPr="00A867BE" w:rsidRDefault="0062471A" w:rsidP="0062471A">
      <w:pPr>
        <w:suppressAutoHyphens/>
        <w:spacing w:after="0" w:line="100" w:lineRule="atLeast"/>
        <w:jc w:val="center"/>
        <w:rPr>
          <w:rFonts w:ascii="Times New Roman" w:eastAsia="Times New Roman" w:hAnsi="Times New Roman" w:cs="Times New Roman"/>
          <w:b/>
          <w:sz w:val="24"/>
          <w:szCs w:val="24"/>
          <w:lang w:eastAsia="ar-SA"/>
        </w:rPr>
      </w:pPr>
      <w:r w:rsidRPr="005D6180">
        <w:rPr>
          <w:rFonts w:ascii="Times New Roman" w:hAnsi="Times New Roman" w:cs="Times New Roman"/>
          <w:color w:val="000000"/>
          <w:sz w:val="24"/>
          <w:szCs w:val="24"/>
        </w:rPr>
        <w:t>«</w:t>
      </w:r>
      <w:r w:rsidRPr="00A867BE">
        <w:rPr>
          <w:rFonts w:ascii="Times New Roman" w:eastAsia="Times New Roman" w:hAnsi="Times New Roman" w:cs="Times New Roman"/>
          <w:b/>
          <w:sz w:val="24"/>
          <w:szCs w:val="24"/>
          <w:lang w:eastAsia="ar-SA"/>
        </w:rPr>
        <w:t>Предварительное согласование предоставления земельного участка»</w:t>
      </w:r>
    </w:p>
    <w:p w:rsidR="0062471A" w:rsidRPr="00A867BE" w:rsidRDefault="0062471A" w:rsidP="0062471A">
      <w:pPr>
        <w:suppressAutoHyphens/>
        <w:spacing w:after="0" w:line="100" w:lineRule="atLeast"/>
        <w:jc w:val="center"/>
        <w:rPr>
          <w:rFonts w:ascii="Arial" w:eastAsia="Times New Roman" w:hAnsi="Arial" w:cs="Arial"/>
          <w:b/>
          <w:sz w:val="24"/>
          <w:szCs w:val="24"/>
          <w:lang w:eastAsia="ar-SA"/>
        </w:rPr>
      </w:pPr>
    </w:p>
    <w:p w:rsidR="0062471A" w:rsidRPr="005D6180" w:rsidRDefault="0062471A" w:rsidP="0062471A">
      <w:pPr>
        <w:jc w:val="center"/>
        <w:rPr>
          <w:rFonts w:ascii="Times New Roman" w:hAnsi="Times New Roman" w:cs="Times New Roman"/>
          <w:sz w:val="24"/>
          <w:szCs w:val="24"/>
        </w:rPr>
      </w:pPr>
    </w:p>
    <w:p w:rsidR="0062471A" w:rsidRPr="00BD7F3E" w:rsidRDefault="0062471A" w:rsidP="0062471A">
      <w:pPr>
        <w:ind w:firstLine="284"/>
        <w:jc w:val="center"/>
        <w:rPr>
          <w:rFonts w:ascii="Times New Roman" w:hAnsi="Times New Roman" w:cs="Times New Roman"/>
          <w:color w:val="000000"/>
          <w:sz w:val="24"/>
          <w:szCs w:val="24"/>
        </w:rPr>
      </w:pPr>
      <w:r w:rsidRPr="00BD7F3E">
        <w:rPr>
          <w:rFonts w:cs="Times New Roman"/>
          <w:sz w:val="24"/>
          <w:szCs w:val="24"/>
        </w:rPr>
        <w:t> </w:t>
      </w:r>
    </w:p>
    <w:p w:rsidR="0062471A" w:rsidRPr="00BD7F3E" w:rsidRDefault="0062471A" w:rsidP="0062471A">
      <w:pPr>
        <w:pStyle w:val="afc"/>
        <w:jc w:val="both"/>
        <w:rPr>
          <w:rFonts w:ascii="Times New Roman" w:hAnsi="Times New Roman" w:cs="Times New Roman"/>
          <w:sz w:val="24"/>
          <w:szCs w:val="24"/>
        </w:rPr>
      </w:pPr>
      <w:r w:rsidRPr="00BD7F3E">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2A50CE">
        <w:rPr>
          <w:rFonts w:ascii="Times New Roman" w:hAnsi="Times New Roman" w:cs="Times New Roman"/>
          <w:sz w:val="24"/>
          <w:szCs w:val="24"/>
        </w:rPr>
        <w:t>Касинов</w:t>
      </w:r>
      <w:r w:rsidRPr="00BD7F3E">
        <w:rPr>
          <w:rFonts w:ascii="Times New Roman" w:hAnsi="Times New Roman" w:cs="Times New Roman"/>
          <w:sz w:val="24"/>
          <w:szCs w:val="24"/>
        </w:rPr>
        <w:t xml:space="preserve">ский сельсовет» Щигровского района Курской области, Администрация </w:t>
      </w:r>
      <w:r w:rsidR="002A50CE">
        <w:rPr>
          <w:rFonts w:ascii="Times New Roman" w:hAnsi="Times New Roman" w:cs="Times New Roman"/>
          <w:sz w:val="24"/>
          <w:szCs w:val="24"/>
        </w:rPr>
        <w:t>Касинов</w:t>
      </w:r>
      <w:r w:rsidRPr="00BD7F3E">
        <w:rPr>
          <w:rFonts w:ascii="Times New Roman" w:hAnsi="Times New Roman" w:cs="Times New Roman"/>
          <w:sz w:val="24"/>
          <w:szCs w:val="24"/>
        </w:rPr>
        <w:t>ского сельсовета Щигровского района</w:t>
      </w:r>
    </w:p>
    <w:p w:rsidR="0062471A" w:rsidRPr="00BD7F3E" w:rsidRDefault="0062471A" w:rsidP="0062471A">
      <w:pPr>
        <w:pStyle w:val="afc"/>
        <w:jc w:val="both"/>
        <w:rPr>
          <w:rFonts w:ascii="Times New Roman" w:hAnsi="Times New Roman" w:cs="Times New Roman"/>
          <w:sz w:val="24"/>
          <w:szCs w:val="24"/>
        </w:rPr>
      </w:pPr>
    </w:p>
    <w:p w:rsidR="0062471A" w:rsidRPr="00BD7F3E" w:rsidRDefault="0062471A" w:rsidP="0062471A">
      <w:pPr>
        <w:pStyle w:val="afc"/>
        <w:jc w:val="both"/>
        <w:rPr>
          <w:rFonts w:ascii="Times New Roman" w:hAnsi="Times New Roman" w:cs="Times New Roman"/>
          <w:sz w:val="24"/>
          <w:szCs w:val="24"/>
        </w:rPr>
      </w:pPr>
      <w:r w:rsidRPr="00BD7F3E">
        <w:rPr>
          <w:rFonts w:ascii="Times New Roman" w:hAnsi="Times New Roman" w:cs="Times New Roman"/>
          <w:sz w:val="24"/>
          <w:szCs w:val="24"/>
        </w:rPr>
        <w:t xml:space="preserve">                                                      постановляет:</w:t>
      </w:r>
    </w:p>
    <w:p w:rsidR="0062471A" w:rsidRPr="00BD7F3E" w:rsidRDefault="0062471A" w:rsidP="0062471A">
      <w:pPr>
        <w:pStyle w:val="afc"/>
        <w:jc w:val="both"/>
        <w:rPr>
          <w:rFonts w:ascii="Times New Roman" w:hAnsi="Times New Roman" w:cs="Times New Roman"/>
          <w:sz w:val="24"/>
          <w:szCs w:val="24"/>
        </w:rPr>
      </w:pPr>
    </w:p>
    <w:p w:rsidR="0062471A" w:rsidRPr="0062471A" w:rsidRDefault="0062471A" w:rsidP="0062471A">
      <w:pPr>
        <w:suppressAutoHyphens/>
        <w:spacing w:after="0" w:line="100" w:lineRule="atLeast"/>
        <w:jc w:val="both"/>
        <w:rPr>
          <w:rFonts w:ascii="Times New Roman" w:eastAsia="Times New Roman" w:hAnsi="Times New Roman" w:cs="Times New Roman"/>
          <w:sz w:val="24"/>
          <w:szCs w:val="24"/>
          <w:lang w:eastAsia="ar-SA"/>
        </w:rPr>
      </w:pPr>
      <w:r w:rsidRPr="005D6180">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62471A">
        <w:rPr>
          <w:rFonts w:ascii="Times New Roman" w:eastAsia="Times New Roman" w:hAnsi="Times New Roman" w:cs="Times New Roman"/>
          <w:sz w:val="24"/>
          <w:szCs w:val="24"/>
          <w:lang w:eastAsia="ar-SA"/>
        </w:rPr>
        <w:t>Предварительное согласование предоставления земельного участка»</w:t>
      </w:r>
    </w:p>
    <w:p w:rsidR="0062471A" w:rsidRPr="0062471A" w:rsidRDefault="0062471A" w:rsidP="0062471A">
      <w:pPr>
        <w:suppressAutoHyphens/>
        <w:spacing w:after="0" w:line="100" w:lineRule="atLeast"/>
        <w:jc w:val="center"/>
        <w:rPr>
          <w:rFonts w:ascii="Arial" w:eastAsia="Times New Roman" w:hAnsi="Arial" w:cs="Arial"/>
          <w:sz w:val="24"/>
          <w:szCs w:val="24"/>
          <w:lang w:eastAsia="ar-SA"/>
        </w:rPr>
      </w:pPr>
    </w:p>
    <w:p w:rsidR="0062471A" w:rsidRDefault="0062471A" w:rsidP="0062471A">
      <w:pPr>
        <w:suppressAutoHyphens/>
        <w:spacing w:after="0" w:line="100" w:lineRule="atLeast"/>
        <w:jc w:val="both"/>
        <w:rPr>
          <w:rFonts w:ascii="Times New Roman" w:hAnsi="Times New Roman" w:cs="Times New Roman"/>
          <w:sz w:val="24"/>
          <w:szCs w:val="24"/>
        </w:rPr>
      </w:pPr>
      <w:r w:rsidRPr="00BD7F3E">
        <w:rPr>
          <w:rFonts w:ascii="Times New Roman" w:hAnsi="Times New Roman" w:cs="Times New Roman"/>
          <w:sz w:val="24"/>
          <w:szCs w:val="24"/>
        </w:rPr>
        <w:t xml:space="preserve">2.Постановление Администрации </w:t>
      </w:r>
      <w:r w:rsidR="002A50CE">
        <w:rPr>
          <w:rFonts w:ascii="Times New Roman" w:hAnsi="Times New Roman" w:cs="Times New Roman"/>
          <w:sz w:val="24"/>
          <w:szCs w:val="24"/>
        </w:rPr>
        <w:t>Касинов</w:t>
      </w:r>
      <w:r w:rsidRPr="00BD7F3E">
        <w:rPr>
          <w:rFonts w:ascii="Times New Roman" w:hAnsi="Times New Roman" w:cs="Times New Roman"/>
          <w:sz w:val="24"/>
          <w:szCs w:val="24"/>
        </w:rPr>
        <w:t xml:space="preserve">ского сельсовета Щигровского района Курской области </w:t>
      </w:r>
      <w:r w:rsidR="002A50CE">
        <w:rPr>
          <w:rFonts w:ascii="Times New Roman" w:hAnsi="Times New Roman" w:cs="Times New Roman"/>
          <w:color w:val="000000"/>
          <w:sz w:val="24"/>
          <w:szCs w:val="24"/>
        </w:rPr>
        <w:t>от 1</w:t>
      </w:r>
      <w:r w:rsidR="002A50CE" w:rsidRPr="002A50CE">
        <w:rPr>
          <w:rFonts w:ascii="Times New Roman" w:hAnsi="Times New Roman" w:cs="Times New Roman"/>
          <w:color w:val="000000"/>
          <w:sz w:val="24"/>
          <w:szCs w:val="24"/>
        </w:rPr>
        <w:t>8</w:t>
      </w:r>
      <w:r w:rsidR="002A50CE">
        <w:rPr>
          <w:rFonts w:ascii="Times New Roman" w:hAnsi="Times New Roman" w:cs="Times New Roman"/>
          <w:color w:val="000000"/>
          <w:sz w:val="24"/>
          <w:szCs w:val="24"/>
        </w:rPr>
        <w:t>.0</w:t>
      </w:r>
      <w:r w:rsidR="002A50CE" w:rsidRPr="002A50CE">
        <w:rPr>
          <w:rFonts w:ascii="Times New Roman" w:hAnsi="Times New Roman" w:cs="Times New Roman"/>
          <w:color w:val="000000"/>
          <w:sz w:val="24"/>
          <w:szCs w:val="24"/>
        </w:rPr>
        <w:t>5</w:t>
      </w:r>
      <w:r w:rsidR="002A50CE">
        <w:rPr>
          <w:rFonts w:ascii="Times New Roman" w:hAnsi="Times New Roman" w:cs="Times New Roman"/>
          <w:color w:val="000000"/>
          <w:sz w:val="24"/>
          <w:szCs w:val="24"/>
        </w:rPr>
        <w:t>.2017 года № 48</w:t>
      </w:r>
      <w:r w:rsidRPr="00BD7F3E">
        <w:rPr>
          <w:rFonts w:ascii="Times New Roman" w:hAnsi="Times New Roman" w:cs="Times New Roman"/>
          <w:color w:val="000000"/>
          <w:sz w:val="24"/>
          <w:szCs w:val="24"/>
        </w:rPr>
        <w:t xml:space="preserve"> </w:t>
      </w:r>
      <w:r w:rsidRPr="00BD7F3E">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sidRPr="00BD7F3E">
        <w:rPr>
          <w:rFonts w:ascii="Times New Roman" w:hAnsi="Times New Roman" w:cs="Times New Roman"/>
          <w:color w:val="000000"/>
          <w:sz w:val="24"/>
          <w:szCs w:val="24"/>
        </w:rPr>
        <w:t>«</w:t>
      </w:r>
      <w:r w:rsidRPr="0062471A">
        <w:rPr>
          <w:rFonts w:ascii="Times New Roman" w:eastAsia="Times New Roman" w:hAnsi="Times New Roman" w:cs="Times New Roman"/>
          <w:sz w:val="24"/>
          <w:szCs w:val="24"/>
          <w:lang w:eastAsia="ar-SA"/>
        </w:rPr>
        <w:t>Предварительное согласование пр</w:t>
      </w:r>
      <w:r>
        <w:rPr>
          <w:rFonts w:ascii="Times New Roman" w:eastAsia="Times New Roman" w:hAnsi="Times New Roman" w:cs="Times New Roman"/>
          <w:sz w:val="24"/>
          <w:szCs w:val="24"/>
          <w:lang w:eastAsia="ar-SA"/>
        </w:rPr>
        <w:t>едоставления земельного участка</w:t>
      </w:r>
      <w:r w:rsidRPr="00BD7F3E">
        <w:rPr>
          <w:rFonts w:ascii="Times New Roman" w:hAnsi="Times New Roman" w:cs="Times New Roman"/>
          <w:bCs/>
          <w:sz w:val="24"/>
          <w:szCs w:val="24"/>
          <w:lang w:eastAsia="ru-RU"/>
        </w:rPr>
        <w:t xml:space="preserve">» </w:t>
      </w:r>
      <w:r w:rsidRPr="00BD7F3E">
        <w:rPr>
          <w:rFonts w:ascii="Times New Roman" w:hAnsi="Times New Roman" w:cs="Times New Roman"/>
          <w:sz w:val="24"/>
          <w:szCs w:val="24"/>
        </w:rPr>
        <w:t xml:space="preserve"> считать утратившими силу.</w:t>
      </w:r>
    </w:p>
    <w:p w:rsidR="0062471A" w:rsidRPr="00BD7F3E" w:rsidRDefault="0062471A" w:rsidP="0062471A">
      <w:pPr>
        <w:pStyle w:val="afc"/>
        <w:jc w:val="both"/>
        <w:rPr>
          <w:rFonts w:ascii="Times New Roman" w:hAnsi="Times New Roman" w:cs="Times New Roman"/>
          <w:sz w:val="24"/>
          <w:szCs w:val="24"/>
        </w:rPr>
      </w:pPr>
    </w:p>
    <w:p w:rsidR="0062471A" w:rsidRDefault="0062471A" w:rsidP="0062471A">
      <w:pPr>
        <w:pStyle w:val="afc"/>
        <w:jc w:val="both"/>
        <w:rPr>
          <w:rFonts w:ascii="Times New Roman" w:hAnsi="Times New Roman" w:cs="Times New Roman"/>
          <w:sz w:val="24"/>
          <w:szCs w:val="24"/>
        </w:rPr>
      </w:pPr>
      <w:r w:rsidRPr="00BD7F3E">
        <w:rPr>
          <w:rFonts w:ascii="Times New Roman" w:hAnsi="Times New Roman" w:cs="Times New Roman"/>
          <w:sz w:val="24"/>
          <w:szCs w:val="24"/>
        </w:rPr>
        <w:t xml:space="preserve"> 3. Контроль за выполнением настоящего постановления возложить на заместителя Главы администрации </w:t>
      </w:r>
      <w:r w:rsidR="002A50CE">
        <w:rPr>
          <w:rFonts w:ascii="Times New Roman" w:hAnsi="Times New Roman" w:cs="Times New Roman"/>
          <w:sz w:val="24"/>
          <w:szCs w:val="24"/>
        </w:rPr>
        <w:t>Касиновского сельсовета Курашова А.И.</w:t>
      </w:r>
      <w:r w:rsidRPr="00BD7F3E">
        <w:rPr>
          <w:rFonts w:ascii="Times New Roman" w:hAnsi="Times New Roman" w:cs="Times New Roman"/>
          <w:sz w:val="24"/>
          <w:szCs w:val="24"/>
        </w:rPr>
        <w:t>.</w:t>
      </w:r>
    </w:p>
    <w:p w:rsidR="0062471A" w:rsidRPr="00BD7F3E" w:rsidRDefault="0062471A" w:rsidP="0062471A">
      <w:pPr>
        <w:pStyle w:val="afc"/>
        <w:jc w:val="both"/>
        <w:rPr>
          <w:rFonts w:ascii="Times New Roman" w:hAnsi="Times New Roman" w:cs="Times New Roman"/>
          <w:sz w:val="24"/>
          <w:szCs w:val="24"/>
        </w:rPr>
      </w:pPr>
    </w:p>
    <w:p w:rsidR="0062471A" w:rsidRDefault="0062471A" w:rsidP="0062471A">
      <w:pPr>
        <w:pStyle w:val="afc"/>
        <w:jc w:val="both"/>
        <w:rPr>
          <w:rFonts w:ascii="Times New Roman" w:hAnsi="Times New Roman" w:cs="Times New Roman"/>
          <w:sz w:val="24"/>
          <w:szCs w:val="24"/>
        </w:rPr>
      </w:pPr>
      <w:r w:rsidRPr="00BD7F3E">
        <w:rPr>
          <w:rFonts w:ascii="Times New Roman" w:hAnsi="Times New Roman" w:cs="Times New Roman"/>
          <w:sz w:val="24"/>
          <w:szCs w:val="24"/>
        </w:rPr>
        <w:t>4. Постановление  вступает  в силу  со  дня  его обнародования.</w:t>
      </w:r>
    </w:p>
    <w:p w:rsidR="0062471A" w:rsidRDefault="0062471A" w:rsidP="0062471A">
      <w:pPr>
        <w:pStyle w:val="afc"/>
        <w:jc w:val="both"/>
        <w:rPr>
          <w:rFonts w:ascii="Times New Roman" w:hAnsi="Times New Roman" w:cs="Times New Roman"/>
          <w:sz w:val="24"/>
          <w:szCs w:val="24"/>
        </w:rPr>
      </w:pPr>
    </w:p>
    <w:p w:rsidR="0062471A" w:rsidRPr="00D70732" w:rsidRDefault="0062471A" w:rsidP="0062471A">
      <w:pPr>
        <w:pStyle w:val="afc"/>
        <w:jc w:val="both"/>
        <w:rPr>
          <w:rFonts w:ascii="Times New Roman" w:hAnsi="Times New Roman" w:cs="Times New Roman"/>
          <w:sz w:val="24"/>
          <w:szCs w:val="24"/>
        </w:rPr>
      </w:pPr>
      <w:r w:rsidRPr="005D6180">
        <w:rPr>
          <w:rFonts w:ascii="Times New Roman" w:hAnsi="Times New Roman" w:cs="Times New Roman"/>
          <w:color w:val="000000"/>
          <w:sz w:val="24"/>
          <w:szCs w:val="24"/>
          <w:lang w:eastAsia="ru-RU"/>
        </w:rPr>
        <w:t xml:space="preserve"> Глава </w:t>
      </w:r>
      <w:r w:rsidR="002A50CE">
        <w:rPr>
          <w:rFonts w:ascii="Times New Roman" w:hAnsi="Times New Roman" w:cs="Times New Roman"/>
          <w:color w:val="000000"/>
          <w:sz w:val="24"/>
          <w:szCs w:val="24"/>
          <w:lang w:eastAsia="ru-RU"/>
        </w:rPr>
        <w:t>Касинов</w:t>
      </w:r>
      <w:r w:rsidRPr="005D6180">
        <w:rPr>
          <w:rFonts w:ascii="Times New Roman" w:hAnsi="Times New Roman" w:cs="Times New Roman"/>
          <w:color w:val="000000"/>
          <w:sz w:val="24"/>
          <w:szCs w:val="24"/>
          <w:lang w:eastAsia="ru-RU"/>
        </w:rPr>
        <w:t xml:space="preserve">ского сельсовета       </w:t>
      </w:r>
      <w:r w:rsidR="002A50CE">
        <w:rPr>
          <w:rFonts w:ascii="Times New Roman" w:hAnsi="Times New Roman" w:cs="Times New Roman"/>
          <w:color w:val="000000"/>
          <w:sz w:val="24"/>
          <w:szCs w:val="24"/>
          <w:lang w:eastAsia="ru-RU"/>
        </w:rPr>
        <w:t xml:space="preserve">                     В.А.Головин</w:t>
      </w:r>
      <w:r>
        <w:rPr>
          <w:rFonts w:ascii="Times New Roman" w:hAnsi="Times New Roman" w:cs="Times New Roman"/>
          <w:color w:val="000000"/>
          <w:sz w:val="28"/>
          <w:szCs w:val="28"/>
        </w:rPr>
        <w:t xml:space="preserve"> </w:t>
      </w:r>
    </w:p>
    <w:p w:rsidR="0062471A" w:rsidRDefault="0062471A" w:rsidP="0062471A">
      <w:pPr>
        <w:spacing w:before="120" w:after="0" w:line="240" w:lineRule="auto"/>
        <w:ind w:left="5103"/>
        <w:jc w:val="center"/>
        <w:rPr>
          <w:rFonts w:ascii="Times New Roman" w:hAnsi="Times New Roman" w:cs="Times New Roman"/>
          <w:color w:val="000000"/>
          <w:sz w:val="28"/>
          <w:szCs w:val="28"/>
        </w:rPr>
      </w:pPr>
    </w:p>
    <w:p w:rsidR="0062471A" w:rsidRDefault="0062471A" w:rsidP="0062471A">
      <w:pPr>
        <w:spacing w:before="120" w:after="0" w:line="240" w:lineRule="auto"/>
        <w:ind w:left="5103"/>
        <w:jc w:val="center"/>
        <w:rPr>
          <w:rFonts w:ascii="Times New Roman" w:hAnsi="Times New Roman" w:cs="Times New Roman"/>
          <w:color w:val="000000"/>
          <w:sz w:val="28"/>
          <w:szCs w:val="28"/>
        </w:rPr>
      </w:pPr>
    </w:p>
    <w:p w:rsidR="0062471A" w:rsidRDefault="0062471A"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p>
    <w:p w:rsidR="00A867BE" w:rsidRPr="00A867BE" w:rsidRDefault="00A867BE"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lastRenderedPageBreak/>
        <w:t xml:space="preserve">УТВЕРЖДЕН </w:t>
      </w:r>
    </w:p>
    <w:p w:rsidR="00A867BE" w:rsidRPr="00A867BE" w:rsidRDefault="00A867BE"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постановлением Администрации </w:t>
      </w:r>
    </w:p>
    <w:p w:rsidR="00A867BE" w:rsidRDefault="002A50CE"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Касинов</w:t>
      </w:r>
      <w:r w:rsidR="00A867BE">
        <w:rPr>
          <w:rFonts w:ascii="Times New Roman" w:eastAsia="Times New Roman" w:hAnsi="Times New Roman" w:cs="Times New Roman"/>
          <w:sz w:val="24"/>
          <w:szCs w:val="24"/>
          <w:lang w:eastAsia="ar-SA"/>
        </w:rPr>
        <w:t xml:space="preserve">ского </w:t>
      </w:r>
      <w:r w:rsidR="00A867BE" w:rsidRPr="00A867BE">
        <w:rPr>
          <w:rFonts w:ascii="Times New Roman" w:eastAsia="Times New Roman" w:hAnsi="Times New Roman" w:cs="Times New Roman"/>
          <w:sz w:val="24"/>
          <w:szCs w:val="24"/>
          <w:lang w:eastAsia="ar-SA"/>
        </w:rPr>
        <w:t xml:space="preserve">сельсовета </w:t>
      </w:r>
    </w:p>
    <w:p w:rsidR="00A867BE" w:rsidRPr="00A867BE" w:rsidRDefault="00A867BE"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Щигровского</w:t>
      </w:r>
      <w:r w:rsidRPr="00A867BE">
        <w:rPr>
          <w:rFonts w:ascii="Times New Roman" w:eastAsia="Times New Roman" w:hAnsi="Times New Roman" w:cs="Times New Roman"/>
          <w:sz w:val="24"/>
          <w:szCs w:val="24"/>
          <w:lang w:eastAsia="ru-RU"/>
        </w:rPr>
        <w:t xml:space="preserve"> района Курской области </w:t>
      </w:r>
    </w:p>
    <w:p w:rsidR="00A867BE" w:rsidRPr="00A867BE" w:rsidRDefault="00A867BE" w:rsidP="00A867BE">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от ________№_____</w:t>
      </w:r>
    </w:p>
    <w:p w:rsidR="00A867BE" w:rsidRPr="00A867BE" w:rsidRDefault="00A867BE" w:rsidP="00A867BE">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Cs/>
          <w:color w:val="00B050"/>
          <w:sz w:val="24"/>
          <w:szCs w:val="24"/>
          <w:lang w:eastAsia="ru-RU"/>
        </w:rPr>
      </w:pPr>
      <w:r w:rsidRPr="00A867BE">
        <w:rPr>
          <w:rFonts w:ascii="Times New Roman" w:eastAsia="Times New Roman" w:hAnsi="Times New Roman" w:cs="Times New Roman"/>
          <w:bCs/>
          <w:color w:val="00B050"/>
          <w:sz w:val="24"/>
          <w:szCs w:val="24"/>
          <w:lang w:eastAsia="ru-RU"/>
        </w:rPr>
        <w:t xml:space="preserve"> </w:t>
      </w:r>
    </w:p>
    <w:p w:rsidR="00A867BE" w:rsidRPr="00A867BE" w:rsidRDefault="00A867BE" w:rsidP="00A867BE">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Cs/>
          <w:color w:val="00B050"/>
          <w:sz w:val="24"/>
          <w:szCs w:val="24"/>
          <w:lang w:eastAsia="ru-RU"/>
        </w:rPr>
      </w:pPr>
    </w:p>
    <w:p w:rsidR="00A867BE" w:rsidRPr="00A867BE" w:rsidRDefault="00A867BE" w:rsidP="00A867BE">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A867BE">
        <w:rPr>
          <w:rFonts w:ascii="Times New Roman" w:eastAsia="Times New Roman" w:hAnsi="Times New Roman" w:cs="Times New Roman"/>
          <w:b/>
          <w:bCs/>
          <w:sz w:val="24"/>
          <w:szCs w:val="24"/>
          <w:lang w:eastAsia="ru-RU"/>
        </w:rPr>
        <w:tab/>
      </w:r>
      <w:r w:rsidRPr="00A867BE">
        <w:rPr>
          <w:rFonts w:ascii="Times New Roman" w:eastAsia="Times New Roman" w:hAnsi="Times New Roman" w:cs="Times New Roman"/>
          <w:b/>
          <w:bCs/>
          <w:sz w:val="24"/>
          <w:szCs w:val="24"/>
          <w:lang w:eastAsia="ru-RU"/>
        </w:rPr>
        <w:tab/>
        <w:t>Административный регламент</w:t>
      </w:r>
    </w:p>
    <w:p w:rsidR="00A867BE" w:rsidRPr="00A867BE" w:rsidRDefault="00A867BE" w:rsidP="00A867BE">
      <w:pPr>
        <w:widowControl w:val="0"/>
        <w:tabs>
          <w:tab w:val="left" w:pos="2585"/>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 xml:space="preserve">предоставления Администрацией </w:t>
      </w:r>
      <w:r>
        <w:rPr>
          <w:rFonts w:ascii="Times New Roman" w:eastAsia="Times New Roman" w:hAnsi="Times New Roman" w:cs="Times New Roman"/>
          <w:bCs/>
          <w:sz w:val="24"/>
          <w:szCs w:val="24"/>
          <w:lang w:eastAsia="ru-RU"/>
        </w:rPr>
        <w:t xml:space="preserve"> </w:t>
      </w:r>
      <w:r w:rsidR="002A50CE">
        <w:rPr>
          <w:rFonts w:ascii="Times New Roman" w:eastAsia="Times New Roman" w:hAnsi="Times New Roman" w:cs="Times New Roman"/>
          <w:bCs/>
          <w:sz w:val="24"/>
          <w:szCs w:val="24"/>
          <w:lang w:eastAsia="ru-RU"/>
        </w:rPr>
        <w:t>Касинов</w:t>
      </w:r>
      <w:r>
        <w:rPr>
          <w:rFonts w:ascii="Times New Roman" w:eastAsia="Times New Roman" w:hAnsi="Times New Roman" w:cs="Times New Roman"/>
          <w:bCs/>
          <w:sz w:val="24"/>
          <w:szCs w:val="24"/>
          <w:lang w:eastAsia="ru-RU"/>
        </w:rPr>
        <w:t xml:space="preserve">ского </w:t>
      </w:r>
      <w:r w:rsidRPr="00A867BE">
        <w:rPr>
          <w:rFonts w:ascii="Times New Roman" w:eastAsia="Times New Roman" w:hAnsi="Times New Roman" w:cs="Times New Roman"/>
          <w:bCs/>
          <w:sz w:val="24"/>
          <w:szCs w:val="24"/>
          <w:lang w:eastAsia="ru-RU"/>
        </w:rPr>
        <w:t xml:space="preserve">сельсовета  </w:t>
      </w:r>
      <w:r>
        <w:rPr>
          <w:rFonts w:ascii="Times New Roman" w:eastAsia="Times New Roman" w:hAnsi="Times New Roman" w:cs="Times New Roman"/>
          <w:bCs/>
          <w:sz w:val="24"/>
          <w:szCs w:val="24"/>
          <w:lang w:eastAsia="ru-RU"/>
        </w:rPr>
        <w:t xml:space="preserve">Щигровского </w:t>
      </w:r>
      <w:r w:rsidRPr="00A867BE">
        <w:rPr>
          <w:rFonts w:ascii="Times New Roman" w:eastAsia="Times New Roman" w:hAnsi="Times New Roman" w:cs="Times New Roman"/>
          <w:bCs/>
          <w:sz w:val="24"/>
          <w:szCs w:val="24"/>
          <w:lang w:eastAsia="ru-RU"/>
        </w:rPr>
        <w:t xml:space="preserve">района </w:t>
      </w:r>
    </w:p>
    <w:p w:rsidR="00A867BE" w:rsidRPr="00A867BE" w:rsidRDefault="00A867BE" w:rsidP="00A867BE">
      <w:pPr>
        <w:widowControl w:val="0"/>
        <w:tabs>
          <w:tab w:val="left" w:pos="2585"/>
        </w:tabs>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Курской области муниципальной услуги</w:t>
      </w:r>
      <w:r w:rsidRPr="00A867BE">
        <w:rPr>
          <w:rFonts w:ascii="Times New Roman" w:eastAsia="Times New Roman" w:hAnsi="Times New Roman" w:cs="Times New Roman"/>
          <w:b/>
          <w:bCs/>
          <w:sz w:val="24"/>
          <w:szCs w:val="24"/>
          <w:lang w:eastAsia="ru-RU"/>
        </w:rPr>
        <w:t xml:space="preserve"> </w:t>
      </w:r>
      <w:r w:rsidRPr="00A867BE">
        <w:rPr>
          <w:rFonts w:ascii="Times New Roman" w:eastAsia="Times New Roman" w:hAnsi="Times New Roman" w:cs="Times New Roman"/>
          <w:bCs/>
          <w:kern w:val="2"/>
          <w:sz w:val="24"/>
          <w:szCs w:val="24"/>
          <w:lang w:eastAsia="ru-RU"/>
        </w:rPr>
        <w:t xml:space="preserve"> </w:t>
      </w:r>
    </w:p>
    <w:p w:rsidR="00A867BE" w:rsidRPr="00A867BE" w:rsidRDefault="00A867BE" w:rsidP="00A867BE">
      <w:pPr>
        <w:suppressAutoHyphens/>
        <w:spacing w:after="0" w:line="100" w:lineRule="atLeast"/>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«Предварительное согласование предоставления земельного участка»</w:t>
      </w:r>
    </w:p>
    <w:p w:rsidR="00A867BE" w:rsidRPr="00A867BE" w:rsidRDefault="00A867BE" w:rsidP="00A867BE">
      <w:pPr>
        <w:suppressAutoHyphens/>
        <w:spacing w:after="0" w:line="100" w:lineRule="atLeast"/>
        <w:jc w:val="center"/>
        <w:rPr>
          <w:rFonts w:ascii="Arial" w:eastAsia="Times New Roman" w:hAnsi="Arial" w:cs="Arial"/>
          <w:b/>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pacing w:val="-1"/>
          <w:sz w:val="24"/>
          <w:szCs w:val="24"/>
          <w:lang w:eastAsia="ar-SA"/>
        </w:rPr>
      </w:pPr>
      <w:r w:rsidRPr="00A867BE">
        <w:rPr>
          <w:rFonts w:ascii="Times New Roman" w:eastAsia="Times New Roman" w:hAnsi="Times New Roman" w:cs="Times New Roman"/>
          <w:b/>
          <w:sz w:val="24"/>
          <w:szCs w:val="24"/>
          <w:lang w:val="en-US" w:eastAsia="ar-SA"/>
        </w:rPr>
        <w:t>I</w:t>
      </w:r>
      <w:r w:rsidRPr="00A867BE">
        <w:rPr>
          <w:rFonts w:ascii="Times New Roman" w:eastAsia="Times New Roman" w:hAnsi="Times New Roman" w:cs="Times New Roman"/>
          <w:b/>
          <w:sz w:val="24"/>
          <w:szCs w:val="24"/>
          <w:lang w:eastAsia="ar-SA"/>
        </w:rPr>
        <w:t xml:space="preserve">. </w:t>
      </w:r>
      <w:r w:rsidRPr="00A867BE">
        <w:rPr>
          <w:rFonts w:ascii="Times New Roman" w:eastAsia="Times New Roman" w:hAnsi="Times New Roman" w:cs="Times New Roman"/>
          <w:b/>
          <w:spacing w:val="-1"/>
          <w:sz w:val="24"/>
          <w:szCs w:val="24"/>
          <w:lang w:eastAsia="ar-SA"/>
        </w:rPr>
        <w:t>ОБЩИЕ ПОЛОЖЕНИЯ</w:t>
      </w:r>
    </w:p>
    <w:p w:rsidR="00A867BE" w:rsidRPr="00A867BE" w:rsidRDefault="00A867BE" w:rsidP="00A867BE">
      <w:pPr>
        <w:suppressAutoHyphens/>
        <w:spacing w:after="0" w:line="240" w:lineRule="auto"/>
        <w:jc w:val="center"/>
        <w:rPr>
          <w:rFonts w:ascii="Times New Roman" w:eastAsia="Times New Roman" w:hAnsi="Times New Roman" w:cs="Times New Roman"/>
          <w:b/>
          <w:spacing w:val="-1"/>
          <w:sz w:val="24"/>
          <w:szCs w:val="24"/>
          <w:lang w:eastAsia="ar-SA"/>
        </w:rPr>
      </w:pPr>
    </w:p>
    <w:p w:rsidR="00A867BE" w:rsidRPr="00A867BE" w:rsidRDefault="00A867BE" w:rsidP="00A867BE">
      <w:pPr>
        <w:numPr>
          <w:ilvl w:val="1"/>
          <w:numId w:val="1"/>
        </w:numPr>
        <w:tabs>
          <w:tab w:val="num" w:pos="1080"/>
        </w:tabs>
        <w:suppressAutoHyphens/>
        <w:spacing w:after="0" w:line="240" w:lineRule="auto"/>
        <w:ind w:hanging="360"/>
        <w:jc w:val="center"/>
        <w:rPr>
          <w:rFonts w:ascii="Times New Roman" w:eastAsia="Times New Roman" w:hAnsi="Times New Roman" w:cs="Times New Roman"/>
          <w:b/>
          <w:spacing w:val="-1"/>
          <w:sz w:val="24"/>
          <w:szCs w:val="24"/>
          <w:lang w:eastAsia="ar-SA"/>
        </w:rPr>
      </w:pPr>
      <w:r w:rsidRPr="00A867BE">
        <w:rPr>
          <w:rFonts w:ascii="Times New Roman" w:eastAsia="Times New Roman" w:hAnsi="Times New Roman" w:cs="Times New Roman"/>
          <w:b/>
          <w:spacing w:val="-1"/>
          <w:sz w:val="24"/>
          <w:szCs w:val="24"/>
          <w:lang w:eastAsia="ar-SA"/>
        </w:rPr>
        <w:t>1.1.  Предмет регулирования регламента</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bCs/>
          <w:sz w:val="24"/>
          <w:szCs w:val="24"/>
          <w:lang w:eastAsia="ar-SA"/>
        </w:rPr>
        <w:tab/>
      </w:r>
    </w:p>
    <w:p w:rsidR="00A867BE" w:rsidRPr="00A867BE" w:rsidRDefault="00A867BE" w:rsidP="00A867BE">
      <w:pPr>
        <w:widowControl w:val="0"/>
        <w:suppressAutoHyphens/>
        <w:spacing w:after="0" w:line="240" w:lineRule="auto"/>
        <w:jc w:val="both"/>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sz w:val="24"/>
          <w:szCs w:val="24"/>
          <w:lang w:eastAsia="zh-CN"/>
        </w:rPr>
        <w:t xml:space="preserve">Административный регламент </w:t>
      </w:r>
      <w:r w:rsidRPr="00A867BE">
        <w:rPr>
          <w:rFonts w:ascii="Times New Roman" w:eastAsia="Times New Roman" w:hAnsi="Times New Roman" w:cs="Times New Roman"/>
          <w:bCs/>
          <w:sz w:val="24"/>
          <w:szCs w:val="24"/>
          <w:lang w:eastAsia="zh-CN"/>
        </w:rPr>
        <w:t xml:space="preserve">предоставления  Администрацией </w:t>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t xml:space="preserve"> </w:t>
      </w:r>
      <w:r w:rsidR="002A50CE">
        <w:rPr>
          <w:rFonts w:ascii="Times New Roman" w:eastAsia="Times New Roman" w:hAnsi="Times New Roman" w:cs="Times New Roman"/>
          <w:sz w:val="24"/>
          <w:szCs w:val="24"/>
          <w:lang w:eastAsia="ar-SA"/>
        </w:rPr>
        <w:t>Касинов</w:t>
      </w:r>
      <w:r>
        <w:rPr>
          <w:rFonts w:ascii="Times New Roman" w:eastAsia="Times New Roman" w:hAnsi="Times New Roman" w:cs="Times New Roman"/>
          <w:sz w:val="24"/>
          <w:szCs w:val="24"/>
          <w:lang w:eastAsia="ar-SA"/>
        </w:rPr>
        <w:t xml:space="preserve">ского </w:t>
      </w:r>
      <w:r w:rsidRPr="00A867BE">
        <w:rPr>
          <w:rFonts w:ascii="Times New Roman" w:eastAsia="Times New Roman" w:hAnsi="Times New Roman" w:cs="Times New Roman"/>
          <w:sz w:val="24"/>
          <w:szCs w:val="24"/>
          <w:lang w:eastAsia="ar-SA"/>
        </w:rPr>
        <w:t xml:space="preserve">сельсовета </w:t>
      </w:r>
      <w:r>
        <w:rPr>
          <w:rFonts w:ascii="Times New Roman" w:eastAsia="Times New Roman" w:hAnsi="Times New Roman" w:cs="Times New Roman"/>
          <w:bCs/>
          <w:sz w:val="24"/>
          <w:szCs w:val="24"/>
          <w:lang w:eastAsia="zh-CN"/>
        </w:rPr>
        <w:t xml:space="preserve">Щигровского </w:t>
      </w:r>
      <w:r w:rsidRPr="00A867BE">
        <w:rPr>
          <w:rFonts w:ascii="Times New Roman" w:eastAsia="Times New Roman" w:hAnsi="Times New Roman" w:cs="Times New Roman"/>
          <w:bCs/>
          <w:sz w:val="24"/>
          <w:szCs w:val="24"/>
          <w:lang w:eastAsia="zh-CN"/>
        </w:rPr>
        <w:t xml:space="preserve">района Курской области  муниципальной услуги «Предварительное согласование предоставления земельного участка»   </w:t>
      </w:r>
      <w:r w:rsidRPr="00A867BE">
        <w:rPr>
          <w:rFonts w:ascii="Times New Roman" w:eastAsia="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A867BE" w:rsidRPr="00A867BE" w:rsidRDefault="00A867BE" w:rsidP="00A867BE">
      <w:pPr>
        <w:tabs>
          <w:tab w:val="left" w:pos="1134"/>
        </w:tabs>
        <w:suppressAutoHyphens/>
        <w:spacing w:after="0" w:line="240" w:lineRule="auto"/>
        <w:jc w:val="both"/>
        <w:rPr>
          <w:rFonts w:ascii="Times New Roman" w:eastAsia="Times New Roman" w:hAnsi="Times New Roman" w:cs="Times New Roman"/>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1.2. Круг заявителей</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Заявителями являются физические лица,  юридические лица  либо их уполномоченные представители (далее – заявители).</w:t>
      </w: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widowControl w:val="0"/>
        <w:tabs>
          <w:tab w:val="left" w:pos="709"/>
        </w:tabs>
        <w:suppressAutoHyphens/>
        <w:spacing w:after="0" w:line="240" w:lineRule="auto"/>
        <w:ind w:firstLine="720"/>
        <w:jc w:val="center"/>
        <w:rPr>
          <w:rFonts w:ascii="Times New Roman" w:eastAsia="Times New Roman" w:hAnsi="Times New Roman" w:cs="Times New Roman"/>
          <w:b/>
          <w:bCs/>
          <w:kern w:val="1"/>
          <w:sz w:val="24"/>
          <w:szCs w:val="24"/>
          <w:lang w:eastAsia="ar-SA"/>
        </w:rPr>
      </w:pPr>
      <w:r w:rsidRPr="00A867BE">
        <w:rPr>
          <w:rFonts w:ascii="Times New Roman" w:eastAsia="Times New Roman" w:hAnsi="Times New Roman" w:cs="Times New Roman"/>
          <w:b/>
          <w:bCs/>
          <w:kern w:val="1"/>
          <w:sz w:val="24"/>
          <w:szCs w:val="24"/>
          <w:lang w:eastAsia="ar-SA"/>
        </w:rPr>
        <w:t>1.3. Требования к порядку информирования о предоставлении муниципальной услуги</w:t>
      </w:r>
    </w:p>
    <w:p w:rsidR="00A867BE" w:rsidRPr="00A867BE" w:rsidRDefault="00A867BE" w:rsidP="00A867BE">
      <w:pPr>
        <w:widowControl w:val="0"/>
        <w:tabs>
          <w:tab w:val="left" w:pos="709"/>
        </w:tabs>
        <w:suppressAutoHyphens/>
        <w:spacing w:after="0" w:line="240" w:lineRule="auto"/>
        <w:ind w:firstLine="720"/>
        <w:jc w:val="both"/>
        <w:rPr>
          <w:rFonts w:ascii="Times New Roman" w:eastAsia="Times New Roman" w:hAnsi="Times New Roman" w:cs="Times New Roman"/>
          <w:kern w:val="1"/>
          <w:sz w:val="24"/>
          <w:szCs w:val="24"/>
          <w:lang w:eastAsia="ar-SA"/>
        </w:rPr>
      </w:pPr>
    </w:p>
    <w:p w:rsidR="00A867BE" w:rsidRPr="00A867BE" w:rsidRDefault="00A867BE" w:rsidP="00A867BE">
      <w:pPr>
        <w:suppressAutoHyphens/>
        <w:spacing w:after="0" w:line="240" w:lineRule="auto"/>
        <w:jc w:val="center"/>
        <w:rPr>
          <w:rFonts w:ascii="Times New Roman" w:eastAsia="Calibri" w:hAnsi="Times New Roman" w:cs="Times New Roman"/>
          <w:b/>
          <w:sz w:val="24"/>
          <w:szCs w:val="24"/>
          <w:lang w:eastAsia="ar-SA"/>
        </w:rPr>
      </w:pPr>
      <w:r w:rsidRPr="00A867BE">
        <w:rPr>
          <w:rFonts w:ascii="Times New Roman" w:eastAsia="Calibri" w:hAnsi="Times New Roman" w:cs="Times New Roman"/>
          <w:b/>
          <w:sz w:val="24"/>
          <w:szCs w:val="24"/>
          <w:lang w:eastAsia="ar-SA"/>
        </w:rPr>
        <w:t>1.3 Требования к порядку информирования о предоставлении муниципальной услуги</w:t>
      </w:r>
    </w:p>
    <w:p w:rsidR="00A867BE" w:rsidRPr="00A867BE" w:rsidRDefault="00A867BE" w:rsidP="00A867BE">
      <w:pPr>
        <w:shd w:val="clear" w:color="auto" w:fill="FFFFFF"/>
        <w:suppressAutoHyphens/>
        <w:spacing w:after="0" w:line="240" w:lineRule="auto"/>
        <w:ind w:firstLine="284"/>
        <w:rPr>
          <w:rFonts w:ascii="Times New Roman" w:eastAsia="Times New Roman" w:hAnsi="Times New Roman" w:cs="Times New Roman"/>
          <w:bCs/>
          <w:sz w:val="24"/>
          <w:szCs w:val="24"/>
          <w:lang w:eastAsia="ru-RU"/>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ru-RU"/>
        </w:rPr>
      </w:pPr>
    </w:p>
    <w:p w:rsidR="00A867BE" w:rsidRPr="005D6180" w:rsidRDefault="00A867BE" w:rsidP="00A867BE">
      <w:pPr>
        <w:jc w:val="both"/>
        <w:rPr>
          <w:rFonts w:ascii="Times New Roman" w:hAnsi="Times New Roman" w:cs="Times New Roman"/>
          <w:b/>
          <w:sz w:val="24"/>
          <w:szCs w:val="24"/>
        </w:rPr>
      </w:pPr>
      <w:r w:rsidRPr="005D6180">
        <w:rPr>
          <w:rFonts w:ascii="Times New Roman" w:hAnsi="Times New Roman" w:cs="Times New Roman"/>
          <w:sz w:val="24"/>
          <w:szCs w:val="24"/>
        </w:rPr>
        <w:t xml:space="preserve">Администрация </w:t>
      </w:r>
      <w:r w:rsidR="002A50CE">
        <w:rPr>
          <w:rFonts w:ascii="Times New Roman" w:hAnsi="Times New Roman" w:cs="Times New Roman"/>
          <w:sz w:val="24"/>
          <w:szCs w:val="24"/>
        </w:rPr>
        <w:t>Касинов</w:t>
      </w:r>
      <w:r w:rsidRPr="005D6180">
        <w:rPr>
          <w:rFonts w:ascii="Times New Roman" w:hAnsi="Times New Roman" w:cs="Times New Roman"/>
          <w:sz w:val="24"/>
          <w:szCs w:val="24"/>
        </w:rPr>
        <w:t>ского сельсовета Щигровского района  (далее – Администрация) располагается по адресу: Курская об</w:t>
      </w:r>
      <w:r w:rsidR="002A50CE">
        <w:rPr>
          <w:rFonts w:ascii="Times New Roman" w:hAnsi="Times New Roman" w:cs="Times New Roman"/>
          <w:sz w:val="24"/>
          <w:szCs w:val="24"/>
        </w:rPr>
        <w:t>ласть, Щигровский р-он, д. Касиновка</w:t>
      </w:r>
      <w:r w:rsidRPr="005D6180">
        <w:rPr>
          <w:rFonts w:ascii="Times New Roman" w:hAnsi="Times New Roman" w:cs="Times New Roman"/>
          <w:sz w:val="24"/>
          <w:szCs w:val="24"/>
        </w:rPr>
        <w:t>.</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График работы Администрации:</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 понедельника по пятницу включительно: с 8.00 до 17.00.</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Перерыв с 12.00 до 14.00.</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Прием заявителей: с 8-00  до 17-00</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Выходные дни:  суббота, воскресенье.</w:t>
      </w:r>
    </w:p>
    <w:p w:rsidR="00A867BE" w:rsidRPr="005D6180" w:rsidRDefault="00A867BE" w:rsidP="00A867BE">
      <w:pPr>
        <w:autoSpaceDN w:val="0"/>
        <w:adjustRightInd w:val="0"/>
        <w:ind w:firstLine="540"/>
        <w:jc w:val="both"/>
        <w:rPr>
          <w:rFonts w:ascii="Times New Roman" w:hAnsi="Times New Roman" w:cs="Times New Roman"/>
          <w:b/>
          <w:sz w:val="24"/>
          <w:szCs w:val="24"/>
        </w:rPr>
      </w:pPr>
    </w:p>
    <w:p w:rsidR="00A867BE" w:rsidRPr="005D6180" w:rsidRDefault="00A867BE" w:rsidP="00A867BE">
      <w:pPr>
        <w:jc w:val="both"/>
        <w:rPr>
          <w:rFonts w:ascii="Times New Roman" w:hAnsi="Times New Roman" w:cs="Times New Roman"/>
          <w:b/>
          <w:sz w:val="24"/>
          <w:szCs w:val="24"/>
        </w:rPr>
      </w:pPr>
      <w:r w:rsidRPr="005D6180">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 xml:space="preserve">График работы ОБУ «МФЦ»: </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Понедельник, вторник, среда, пятница с 9.00 до 18.00 час.</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Четверг с 9.00 до 20.00 час.</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Суббота с 9.00 до 16.00 час.</w:t>
      </w:r>
    </w:p>
    <w:p w:rsidR="00A867BE" w:rsidRPr="005D6180" w:rsidRDefault="00A867BE" w:rsidP="00A867BE">
      <w:pPr>
        <w:autoSpaceDN w:val="0"/>
        <w:adjustRightInd w:val="0"/>
        <w:ind w:firstLine="540"/>
        <w:jc w:val="both"/>
        <w:rPr>
          <w:rFonts w:ascii="Times New Roman" w:hAnsi="Times New Roman" w:cs="Times New Roman"/>
          <w:b/>
          <w:sz w:val="24"/>
          <w:szCs w:val="24"/>
        </w:rPr>
      </w:pPr>
      <w:r w:rsidRPr="005D6180">
        <w:rPr>
          <w:rFonts w:ascii="Times New Roman" w:hAnsi="Times New Roman" w:cs="Times New Roman"/>
          <w:sz w:val="24"/>
          <w:szCs w:val="24"/>
        </w:rPr>
        <w:t>Выходной день - воскресенье.</w:t>
      </w:r>
    </w:p>
    <w:p w:rsidR="00A867BE" w:rsidRPr="005D6180" w:rsidRDefault="00A867BE" w:rsidP="00A867BE">
      <w:pPr>
        <w:autoSpaceDN w:val="0"/>
        <w:adjustRightInd w:val="0"/>
        <w:ind w:firstLine="540"/>
        <w:jc w:val="both"/>
        <w:rPr>
          <w:rFonts w:ascii="Times New Roman" w:hAnsi="Times New Roman" w:cs="Times New Roman"/>
          <w:b/>
          <w:sz w:val="24"/>
          <w:szCs w:val="24"/>
        </w:rPr>
      </w:pPr>
    </w:p>
    <w:p w:rsidR="00A867BE" w:rsidRPr="005D6180" w:rsidRDefault="00A867BE" w:rsidP="00A867BE">
      <w:pPr>
        <w:ind w:firstLine="540"/>
        <w:jc w:val="both"/>
        <w:rPr>
          <w:rFonts w:ascii="Times New Roman" w:hAnsi="Times New Roman" w:cs="Times New Roman"/>
          <w:b/>
          <w:sz w:val="24"/>
          <w:szCs w:val="24"/>
        </w:rPr>
      </w:pPr>
      <w:r w:rsidRPr="005D6180">
        <w:rPr>
          <w:rFonts w:ascii="Times New Roman" w:hAnsi="Times New Roman" w:cs="Times New Roman"/>
          <w:sz w:val="24"/>
          <w:szCs w:val="24"/>
        </w:rPr>
        <w:t>Филиал ОБУ «МФЦ» Щигровского района (далее - МФЦ) располагается по адресу: Курская область, г. Щигры, улица Красная,  д. 42а.</w:t>
      </w:r>
    </w:p>
    <w:p w:rsidR="00A867BE" w:rsidRPr="005D6180" w:rsidRDefault="00A867BE" w:rsidP="00A867BE">
      <w:pPr>
        <w:rPr>
          <w:rFonts w:ascii="Times New Roman" w:hAnsi="Times New Roman" w:cs="Times New Roman"/>
          <w:b/>
          <w:bCs/>
          <w:sz w:val="24"/>
          <w:szCs w:val="24"/>
        </w:rPr>
      </w:pPr>
      <w:r w:rsidRPr="005D6180">
        <w:rPr>
          <w:rFonts w:ascii="Times New Roman" w:hAnsi="Times New Roman" w:cs="Times New Roman"/>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20-00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8-00  до 17-00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с  9-00  до  13-00</w:t>
            </w:r>
          </w:p>
        </w:tc>
      </w:tr>
      <w:tr w:rsidR="00A867BE" w:rsidRPr="005D6180" w:rsidTr="00A867BE">
        <w:tc>
          <w:tcPr>
            <w:tcW w:w="4692" w:type="dxa"/>
            <w:tcBorders>
              <w:top w:val="single" w:sz="4" w:space="0" w:color="000000"/>
              <w:left w:val="single" w:sz="4" w:space="0" w:color="000000"/>
              <w:bottom w:val="single" w:sz="4" w:space="0" w:color="000000"/>
              <w:right w:val="nil"/>
            </w:tcBorders>
          </w:tcPr>
          <w:p w:rsidR="00A867BE" w:rsidRPr="005D6180" w:rsidRDefault="00A867BE" w:rsidP="00A867BE">
            <w:pPr>
              <w:snapToGrid w:val="0"/>
              <w:jc w:val="both"/>
              <w:rPr>
                <w:rFonts w:ascii="Times New Roman" w:hAnsi="Times New Roman" w:cs="Times New Roman"/>
                <w:b/>
                <w:sz w:val="24"/>
                <w:szCs w:val="24"/>
              </w:rPr>
            </w:pPr>
            <w:r w:rsidRPr="005D6180">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A867BE" w:rsidRPr="005D6180" w:rsidRDefault="00A867BE" w:rsidP="00A867BE">
            <w:pPr>
              <w:rPr>
                <w:rFonts w:ascii="Times New Roman" w:hAnsi="Times New Roman" w:cs="Times New Roman"/>
                <w:b/>
                <w:sz w:val="24"/>
                <w:szCs w:val="24"/>
              </w:rPr>
            </w:pPr>
            <w:r w:rsidRPr="005D6180">
              <w:rPr>
                <w:rFonts w:ascii="Times New Roman" w:hAnsi="Times New Roman" w:cs="Times New Roman"/>
                <w:sz w:val="24"/>
                <w:szCs w:val="24"/>
              </w:rPr>
              <w:t>выходной</w:t>
            </w:r>
          </w:p>
        </w:tc>
      </w:tr>
    </w:tbl>
    <w:p w:rsidR="00A867BE" w:rsidRPr="005D6180" w:rsidRDefault="00A867BE" w:rsidP="00A867BE">
      <w:pPr>
        <w:ind w:firstLine="540"/>
        <w:jc w:val="both"/>
        <w:rPr>
          <w:rFonts w:ascii="Times New Roman" w:hAnsi="Times New Roman" w:cs="Times New Roman"/>
          <w:b/>
          <w:sz w:val="24"/>
          <w:szCs w:val="24"/>
        </w:rPr>
      </w:pPr>
      <w:r w:rsidRPr="005D6180">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A867BE" w:rsidRPr="005D6180" w:rsidRDefault="00A867BE" w:rsidP="00A867BE">
      <w:pPr>
        <w:rPr>
          <w:rFonts w:ascii="Times New Roman" w:hAnsi="Times New Roman" w:cs="Times New Roman"/>
          <w:sz w:val="24"/>
          <w:szCs w:val="24"/>
        </w:rPr>
      </w:pPr>
    </w:p>
    <w:p w:rsidR="00A867BE" w:rsidRPr="00A867BE" w:rsidRDefault="00A867BE" w:rsidP="00A867BE">
      <w:pPr>
        <w:jc w:val="center"/>
        <w:rPr>
          <w:rFonts w:ascii="Times New Roman" w:hAnsi="Times New Roman" w:cs="Times New Roman"/>
          <w:b/>
          <w:sz w:val="24"/>
          <w:szCs w:val="24"/>
        </w:rPr>
      </w:pPr>
      <w:r w:rsidRPr="00A867BE">
        <w:rPr>
          <w:rFonts w:ascii="Times New Roman" w:hAnsi="Times New Roman" w:cs="Times New Roman"/>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A867BE" w:rsidRPr="005D6180" w:rsidRDefault="00A867BE" w:rsidP="00A867BE">
      <w:pPr>
        <w:jc w:val="center"/>
        <w:rPr>
          <w:rFonts w:ascii="Times New Roman" w:hAnsi="Times New Roman" w:cs="Times New Roman"/>
          <w:b/>
          <w:sz w:val="24"/>
          <w:szCs w:val="24"/>
        </w:rPr>
      </w:pPr>
    </w:p>
    <w:p w:rsidR="00A867BE" w:rsidRPr="005D6180" w:rsidRDefault="00A867BE" w:rsidP="00A867BE">
      <w:pPr>
        <w:ind w:firstLine="709"/>
        <w:rPr>
          <w:rFonts w:ascii="Times New Roman" w:hAnsi="Times New Roman" w:cs="Times New Roman"/>
          <w:b/>
          <w:sz w:val="24"/>
          <w:szCs w:val="24"/>
        </w:rPr>
      </w:pPr>
      <w:r w:rsidRPr="005D6180">
        <w:rPr>
          <w:rFonts w:ascii="Times New Roman" w:hAnsi="Times New Roman" w:cs="Times New Roman"/>
          <w:sz w:val="24"/>
          <w:szCs w:val="24"/>
        </w:rPr>
        <w:t>Справочные  телефоны:</w:t>
      </w:r>
    </w:p>
    <w:p w:rsidR="00A867BE" w:rsidRPr="005D6180" w:rsidRDefault="002A50CE" w:rsidP="00A867BE">
      <w:pPr>
        <w:ind w:firstLine="709"/>
        <w:rPr>
          <w:rFonts w:ascii="Times New Roman" w:hAnsi="Times New Roman" w:cs="Times New Roman"/>
          <w:b/>
          <w:sz w:val="24"/>
          <w:szCs w:val="24"/>
        </w:rPr>
      </w:pPr>
      <w:r>
        <w:rPr>
          <w:rFonts w:ascii="Times New Roman" w:hAnsi="Times New Roman" w:cs="Times New Roman"/>
          <w:sz w:val="24"/>
          <w:szCs w:val="24"/>
        </w:rPr>
        <w:t>Администрация: 8(471-45) 4-66-10</w:t>
      </w:r>
      <w:r w:rsidR="00A867BE" w:rsidRPr="005D6180">
        <w:rPr>
          <w:rFonts w:ascii="Times New Roman" w:hAnsi="Times New Roman" w:cs="Times New Roman"/>
          <w:sz w:val="24"/>
          <w:szCs w:val="24"/>
        </w:rPr>
        <w:t>;</w:t>
      </w:r>
    </w:p>
    <w:p w:rsidR="00A867BE" w:rsidRPr="005D6180" w:rsidRDefault="00A867BE" w:rsidP="00A867BE">
      <w:pPr>
        <w:ind w:firstLine="709"/>
        <w:rPr>
          <w:rFonts w:ascii="Times New Roman" w:hAnsi="Times New Roman" w:cs="Times New Roman"/>
          <w:b/>
          <w:sz w:val="24"/>
          <w:szCs w:val="24"/>
        </w:rPr>
      </w:pPr>
      <w:r w:rsidRPr="005D6180">
        <w:rPr>
          <w:rFonts w:ascii="Times New Roman" w:hAnsi="Times New Roman" w:cs="Times New Roman"/>
          <w:sz w:val="24"/>
          <w:szCs w:val="24"/>
        </w:rPr>
        <w:t>ОБУ «МФЦ»: +7 (4712) 74-14-80; «МФЦ»:8(471-45) 4-11-12</w:t>
      </w:r>
    </w:p>
    <w:p w:rsidR="00A867BE" w:rsidRPr="005D6180" w:rsidRDefault="00A867BE" w:rsidP="00A867BE">
      <w:pPr>
        <w:ind w:firstLine="709"/>
        <w:rPr>
          <w:rFonts w:ascii="Times New Roman" w:hAnsi="Times New Roman" w:cs="Times New Roman"/>
          <w:b/>
        </w:rPr>
      </w:pPr>
    </w:p>
    <w:p w:rsidR="00A867BE" w:rsidRPr="00A867BE" w:rsidRDefault="00A867BE" w:rsidP="00A867BE">
      <w:pPr>
        <w:ind w:firstLine="540"/>
        <w:jc w:val="center"/>
        <w:rPr>
          <w:rFonts w:ascii="Times New Roman" w:hAnsi="Times New Roman" w:cs="Times New Roman"/>
          <w:b/>
          <w:sz w:val="24"/>
          <w:szCs w:val="24"/>
        </w:rPr>
      </w:pPr>
      <w:r w:rsidRPr="00A867BE">
        <w:rPr>
          <w:rFonts w:ascii="Times New Roman" w:hAnsi="Times New Roman" w:cs="Times New Roman"/>
          <w:b/>
          <w:sz w:val="24"/>
          <w:szCs w:val="24"/>
        </w:rPr>
        <w:lastRenderedPageBreak/>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867BE" w:rsidRPr="005D6180" w:rsidRDefault="00A867BE" w:rsidP="00A867BE">
      <w:pPr>
        <w:pStyle w:val="afa"/>
        <w:jc w:val="both"/>
      </w:pPr>
      <w:r w:rsidRPr="005D6180">
        <w:t xml:space="preserve">             Адрес официального сайта Администрации:</w:t>
      </w:r>
      <w:hyperlink r:id="rId8" w:history="1">
        <w:r w:rsidR="002A50CE" w:rsidRPr="001A73D7">
          <w:rPr>
            <w:rStyle w:val="a4"/>
          </w:rPr>
          <w:t>www.</w:t>
        </w:r>
        <w:r w:rsidR="002A50CE" w:rsidRPr="001A73D7">
          <w:rPr>
            <w:rStyle w:val="a4"/>
            <w:lang w:val="en-US"/>
          </w:rPr>
          <w:t>kasinovo</w:t>
        </w:r>
        <w:r w:rsidR="002A50CE" w:rsidRPr="001A73D7">
          <w:rPr>
            <w:rStyle w:val="a4"/>
          </w:rPr>
          <w:t>.rkursk.ru</w:t>
        </w:r>
      </w:hyperlink>
    </w:p>
    <w:p w:rsidR="00A867BE" w:rsidRPr="005D6180" w:rsidRDefault="00A867BE" w:rsidP="00A867BE">
      <w:pPr>
        <w:ind w:firstLine="709"/>
        <w:rPr>
          <w:rStyle w:val="a4"/>
          <w:rFonts w:ascii="Times New Roman" w:hAnsi="Times New Roman" w:cs="Times New Roman"/>
          <w:b/>
          <w:color w:val="000000"/>
          <w:sz w:val="24"/>
          <w:szCs w:val="24"/>
        </w:rPr>
      </w:pPr>
      <w:r w:rsidRPr="005D6180">
        <w:rPr>
          <w:rFonts w:ascii="Times New Roman" w:hAnsi="Times New Roman" w:cs="Times New Roman"/>
          <w:color w:val="000000"/>
        </w:rPr>
        <w:t xml:space="preserve">Электронная почта:  </w:t>
      </w:r>
      <w:hyperlink r:id="rId9" w:history="1">
        <w:r w:rsidR="002A50CE" w:rsidRPr="001A73D7">
          <w:rPr>
            <w:rStyle w:val="a4"/>
            <w:rFonts w:ascii="Times New Roman" w:hAnsi="Times New Roman" w:cs="Times New Roman"/>
            <w:b/>
            <w:sz w:val="24"/>
            <w:szCs w:val="24"/>
          </w:rPr>
          <w:t>kasinovka-adm@yandex.ru</w:t>
        </w:r>
      </w:hyperlink>
    </w:p>
    <w:p w:rsidR="00A867BE" w:rsidRPr="005D6180" w:rsidRDefault="00A867BE" w:rsidP="00A867BE">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sz w:val="24"/>
          <w:szCs w:val="24"/>
        </w:rPr>
        <w:t xml:space="preserve">Адрес официального сайта ОБУ «МФЦ»: </w:t>
      </w:r>
      <w:hyperlink r:id="rId10" w:history="1">
        <w:r w:rsidRPr="005D6180">
          <w:rPr>
            <w:rStyle w:val="a4"/>
            <w:rFonts w:ascii="Times New Roman" w:hAnsi="Times New Roman" w:cs="Times New Roman"/>
            <w:b/>
            <w:color w:val="000000" w:themeColor="text1"/>
            <w:sz w:val="24"/>
            <w:szCs w:val="24"/>
          </w:rPr>
          <w:t>www.mfc-kursk.ru</w:t>
        </w:r>
      </w:hyperlink>
      <w:r w:rsidRPr="005D6180">
        <w:rPr>
          <w:rFonts w:ascii="Times New Roman" w:hAnsi="Times New Roman" w:cs="Times New Roman"/>
          <w:color w:val="000000" w:themeColor="text1"/>
          <w:sz w:val="24"/>
          <w:szCs w:val="24"/>
        </w:rPr>
        <w:t xml:space="preserve">., </w:t>
      </w:r>
    </w:p>
    <w:p w:rsidR="00A867BE" w:rsidRPr="005D6180" w:rsidRDefault="00A867BE" w:rsidP="00A867BE">
      <w:pPr>
        <w:ind w:firstLine="540"/>
        <w:jc w:val="both"/>
        <w:rPr>
          <w:rFonts w:ascii="Times New Roman" w:hAnsi="Times New Roman" w:cs="Times New Roman"/>
          <w:b/>
          <w:color w:val="000000" w:themeColor="text1"/>
          <w:sz w:val="24"/>
          <w:szCs w:val="24"/>
        </w:rPr>
      </w:pPr>
      <w:r w:rsidRPr="005D6180">
        <w:rPr>
          <w:rFonts w:ascii="Times New Roman" w:hAnsi="Times New Roman" w:cs="Times New Roman"/>
          <w:color w:val="000000" w:themeColor="text1"/>
          <w:sz w:val="24"/>
          <w:szCs w:val="24"/>
        </w:rPr>
        <w:t xml:space="preserve">электронная почта: </w:t>
      </w:r>
      <w:hyperlink r:id="rId11" w:history="1">
        <w:r w:rsidRPr="005D6180">
          <w:rPr>
            <w:rStyle w:val="a4"/>
            <w:rFonts w:ascii="Times New Roman" w:hAnsi="Times New Roman" w:cs="Times New Roman"/>
            <w:b/>
            <w:color w:val="000000" w:themeColor="text1"/>
            <w:sz w:val="24"/>
            <w:szCs w:val="24"/>
          </w:rPr>
          <w:t>mfc@rkursk.ru</w:t>
        </w:r>
      </w:hyperlink>
      <w:r w:rsidRPr="005D6180">
        <w:rPr>
          <w:rFonts w:ascii="Times New Roman" w:hAnsi="Times New Roman" w:cs="Times New Roman"/>
          <w:color w:val="000000" w:themeColor="text1"/>
          <w:sz w:val="24"/>
          <w:szCs w:val="24"/>
        </w:rPr>
        <w:t>.;</w:t>
      </w:r>
    </w:p>
    <w:p w:rsidR="00A867BE" w:rsidRPr="005D6180" w:rsidRDefault="00A867BE" w:rsidP="00A867BE">
      <w:pPr>
        <w:tabs>
          <w:tab w:val="left" w:pos="2977"/>
          <w:tab w:val="left" w:pos="3402"/>
          <w:tab w:val="left" w:pos="3686"/>
        </w:tabs>
        <w:ind w:firstLine="540"/>
        <w:rPr>
          <w:rFonts w:ascii="Times New Roman" w:hAnsi="Times New Roman" w:cs="Times New Roman"/>
          <w:b/>
          <w:sz w:val="24"/>
          <w:szCs w:val="24"/>
          <w:lang w:eastAsia="zh-CN"/>
        </w:rPr>
      </w:pPr>
      <w:r w:rsidRPr="005D6180">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2" w:history="1">
        <w:r w:rsidRPr="005D6180">
          <w:rPr>
            <w:rStyle w:val="a4"/>
            <w:rFonts w:ascii="Times New Roman" w:hAnsi="Times New Roman" w:cs="Times New Roman"/>
            <w:b/>
            <w:color w:val="000000" w:themeColor="text1"/>
            <w:sz w:val="24"/>
            <w:szCs w:val="24"/>
            <w:lang w:eastAsia="zh-CN"/>
          </w:rPr>
          <w:t>http://gosuslugi.ru</w:t>
        </w:r>
      </w:hyperlink>
      <w:r w:rsidRPr="005D6180">
        <w:rPr>
          <w:rFonts w:ascii="Times New Roman" w:hAnsi="Times New Roman" w:cs="Times New Roman"/>
          <w:sz w:val="24"/>
          <w:szCs w:val="24"/>
          <w:lang w:eastAsia="zh-CN"/>
        </w:rPr>
        <w:t xml:space="preserve"> (далее – Единый портал).</w:t>
      </w:r>
    </w:p>
    <w:p w:rsidR="00A867BE" w:rsidRPr="00A867BE" w:rsidRDefault="00A867BE" w:rsidP="00A867BE">
      <w:pPr>
        <w:suppressAutoHyphens/>
        <w:spacing w:after="0" w:line="240" w:lineRule="auto"/>
        <w:ind w:firstLine="540"/>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ind w:firstLine="540"/>
        <w:jc w:val="center"/>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A867BE" w:rsidRPr="00A867BE" w:rsidRDefault="00A867BE" w:rsidP="00A867BE">
      <w:pPr>
        <w:suppressAutoHyphens/>
        <w:spacing w:after="0" w:line="240" w:lineRule="auto"/>
        <w:ind w:firstLine="540"/>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Информирование заявителей организуется следующим образом:</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индивидуальное информирование (устное, письменное);</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публичное информирование (средства массовой информации, сеть «Интернет»).</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A867BE" w:rsidRPr="00A867BE" w:rsidRDefault="00A867BE" w:rsidP="00A867BE">
      <w:pPr>
        <w:tabs>
          <w:tab w:val="left" w:pos="709"/>
        </w:tabs>
        <w:suppressAutoHyphens/>
        <w:spacing w:after="0" w:line="240" w:lineRule="auto"/>
        <w:ind w:firstLine="539"/>
        <w:jc w:val="both"/>
        <w:rPr>
          <w:rFonts w:ascii="Times New Roman" w:eastAsia="Times New Roman" w:hAnsi="Times New Roman" w:cs="Times New Roman"/>
          <w:iCs/>
          <w:kern w:val="1"/>
          <w:sz w:val="24"/>
          <w:szCs w:val="24"/>
          <w:lang w:eastAsia="zh-CN"/>
        </w:rPr>
      </w:pPr>
      <w:r w:rsidRPr="00A867BE">
        <w:rPr>
          <w:rFonts w:ascii="Times New Roman" w:eastAsia="Times New Roman" w:hAnsi="Times New Roman" w:cs="Times New Roman"/>
          <w:iCs/>
          <w:kern w:val="1"/>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w:t>
      </w:r>
      <w:r w:rsidRPr="00A867BE">
        <w:rPr>
          <w:rFonts w:ascii="Times New Roman" w:eastAsia="Times New Roman" w:hAnsi="Times New Roman" w:cs="Times New Roman"/>
          <w:iCs/>
          <w:kern w:val="1"/>
          <w:sz w:val="24"/>
          <w:szCs w:val="24"/>
          <w:lang w:eastAsia="zh-CN"/>
        </w:rPr>
        <w:lastRenderedPageBreak/>
        <w:t>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867BE" w:rsidRPr="00A867BE" w:rsidRDefault="00A867BE" w:rsidP="00A867BE">
      <w:pPr>
        <w:tabs>
          <w:tab w:val="left" w:pos="709"/>
        </w:tabs>
        <w:suppressAutoHyphens/>
        <w:spacing w:after="0" w:line="240" w:lineRule="auto"/>
        <w:ind w:firstLine="539"/>
        <w:jc w:val="both"/>
        <w:rPr>
          <w:rFonts w:ascii="Times New Roman" w:eastAsia="Times New Roman" w:hAnsi="Times New Roman" w:cs="Times New Roman"/>
          <w:kern w:val="1"/>
          <w:sz w:val="24"/>
          <w:szCs w:val="24"/>
          <w:lang w:eastAsia="zh-CN"/>
        </w:rPr>
      </w:pPr>
      <w:r w:rsidRPr="00A867BE">
        <w:rPr>
          <w:rFonts w:ascii="Times New Roman" w:eastAsia="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При ответах на телефонные звонки и устные обращения специалисты соблюдают  правила служебной этики.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A867BE" w:rsidRPr="00A867BE" w:rsidRDefault="00A867BE" w:rsidP="00A867BE">
      <w:pPr>
        <w:suppressAutoHyphens/>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p>
    <w:p w:rsidR="00A867BE" w:rsidRPr="00A867BE" w:rsidRDefault="00A867BE" w:rsidP="00A867BE">
      <w:pPr>
        <w:suppressAutoHyphens/>
        <w:spacing w:after="0" w:line="240" w:lineRule="auto"/>
        <w:ind w:firstLine="709"/>
        <w:jc w:val="both"/>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На Едином и Региональном порталах можно получить информацию о:</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круге заявителей;</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сроке предоставления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результате предоставления муниципальной услуги, порядке выдачи результата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размере государственной пошлины, взимаемой за предоставление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формы заявлений (уведомлений, сообщений), используемые при предоставлении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Информация об услуге предоставляется бесплатно.</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w:t>
      </w:r>
      <w:r w:rsidRPr="00A867BE">
        <w:rPr>
          <w:rFonts w:ascii="Times New Roman" w:eastAsia="Times New Roman" w:hAnsi="Times New Roman" w:cs="Times New Roman"/>
          <w:b/>
          <w:sz w:val="24"/>
          <w:szCs w:val="24"/>
          <w:lang w:eastAsia="ru-RU"/>
        </w:rPr>
        <w:lastRenderedPageBreak/>
        <w:t>информационной системе «Портал государственных и муниципальных услуг Курской области»</w:t>
      </w:r>
    </w:p>
    <w:p w:rsidR="00A867BE" w:rsidRPr="00A867BE" w:rsidRDefault="00A867BE" w:rsidP="00A867BE">
      <w:pPr>
        <w:tabs>
          <w:tab w:val="left" w:pos="1560"/>
        </w:tabs>
        <w:suppressAutoHyphens/>
        <w:spacing w:after="0" w:line="240" w:lineRule="auto"/>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w:t>
      </w:r>
      <w:r w:rsidRPr="00A867BE">
        <w:rPr>
          <w:rFonts w:ascii="Times New Roman" w:eastAsia="Times New Roman" w:hAnsi="Times New Roman" w:cs="Times New Roman"/>
          <w:sz w:val="24"/>
          <w:szCs w:val="24"/>
          <w:lang w:eastAsia="ru-RU"/>
        </w:rPr>
        <w:tab/>
      </w:r>
    </w:p>
    <w:p w:rsidR="00A867BE" w:rsidRPr="00A867BE" w:rsidRDefault="00A867BE" w:rsidP="00A867BE">
      <w:pPr>
        <w:tabs>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На информационных стендах в помещении, предназначенном для </w:t>
      </w:r>
      <w:r w:rsidRPr="00A867BE">
        <w:rPr>
          <w:rFonts w:ascii="Times New Roman" w:eastAsia="Times New Roman" w:hAnsi="Times New Roman" w:cs="Times New Roman"/>
          <w:iCs/>
          <w:sz w:val="24"/>
          <w:szCs w:val="24"/>
          <w:lang w:eastAsia="ar-SA"/>
        </w:rPr>
        <w:t xml:space="preserve">предоставления муниципальной услуги, </w:t>
      </w:r>
      <w:r w:rsidRPr="00A867BE">
        <w:rPr>
          <w:rFonts w:ascii="Times New Roman" w:eastAsia="Times New Roman" w:hAnsi="Times New Roman" w:cs="Times New Roman"/>
          <w:sz w:val="24"/>
          <w:szCs w:val="24"/>
          <w:lang w:eastAsia="ar-SA"/>
        </w:rPr>
        <w:t xml:space="preserve"> размещается следующая информация:</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блок-схема и краткое описание порядка предоставления муниципальной услуги;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A867BE">
        <w:rPr>
          <w:rFonts w:ascii="Times New Roman" w:eastAsia="Times New Roman" w:hAnsi="Times New Roman" w:cs="Times New Roman"/>
          <w:iCs/>
          <w:sz w:val="24"/>
          <w:szCs w:val="24"/>
          <w:lang w:eastAsia="ar-SA"/>
        </w:rPr>
        <w:t>предоставления муниципальной услуги</w:t>
      </w:r>
      <w:r w:rsidRPr="00A867BE">
        <w:rPr>
          <w:rFonts w:ascii="Times New Roman" w:eastAsia="Times New Roman" w:hAnsi="Times New Roman" w:cs="Times New Roman"/>
          <w:sz w:val="24"/>
          <w:szCs w:val="24"/>
          <w:lang w:eastAsia="ar-SA"/>
        </w:rPr>
        <w:t>;</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перечни документов, необходимых для </w:t>
      </w:r>
      <w:r w:rsidRPr="00A867BE">
        <w:rPr>
          <w:rFonts w:ascii="Times New Roman" w:eastAsia="Times New Roman" w:hAnsi="Times New Roman" w:cs="Times New Roman"/>
          <w:iCs/>
          <w:sz w:val="24"/>
          <w:szCs w:val="24"/>
          <w:lang w:eastAsia="ar-SA"/>
        </w:rPr>
        <w:t>предоставления муниципальной услуги</w:t>
      </w:r>
      <w:r w:rsidRPr="00A867BE">
        <w:rPr>
          <w:rFonts w:ascii="Times New Roman" w:eastAsia="Times New Roman" w:hAnsi="Times New Roman" w:cs="Times New Roman"/>
          <w:sz w:val="24"/>
          <w:szCs w:val="24"/>
          <w:lang w:eastAsia="ar-SA"/>
        </w:rPr>
        <w:t>, и требования, предъявляемые  к этим документам;</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ru-RU"/>
        </w:rPr>
        <w:t>порядок обжалования решения, действий или бездействия должностных лиц, предоставляющих муниципальную услугу;</w:t>
      </w:r>
    </w:p>
    <w:p w:rsidR="00A867BE" w:rsidRPr="00A867BE" w:rsidRDefault="00A867BE" w:rsidP="00A867BE">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основания отказа в </w:t>
      </w:r>
      <w:r w:rsidRPr="00A867BE">
        <w:rPr>
          <w:rFonts w:ascii="Times New Roman" w:eastAsia="Times New Roman" w:hAnsi="Times New Roman" w:cs="Times New Roman"/>
          <w:iCs/>
          <w:sz w:val="24"/>
          <w:szCs w:val="24"/>
          <w:lang w:eastAsia="ar-SA"/>
        </w:rPr>
        <w:t>предоставлении муниципальной услуги</w:t>
      </w:r>
      <w:r w:rsidRPr="00A867BE">
        <w:rPr>
          <w:rFonts w:ascii="Times New Roman" w:eastAsia="Times New Roman" w:hAnsi="Times New Roman" w:cs="Times New Roman"/>
          <w:sz w:val="24"/>
          <w:szCs w:val="24"/>
          <w:lang w:eastAsia="ar-SA"/>
        </w:rPr>
        <w:t>;</w:t>
      </w:r>
    </w:p>
    <w:p w:rsidR="00A867BE" w:rsidRPr="00A867BE" w:rsidRDefault="00A867BE" w:rsidP="00A867BE">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основания приостановления </w:t>
      </w:r>
      <w:r w:rsidRPr="00A867BE">
        <w:rPr>
          <w:rFonts w:ascii="Times New Roman" w:eastAsia="Times New Roman" w:hAnsi="Times New Roman" w:cs="Times New Roman"/>
          <w:iCs/>
          <w:sz w:val="24"/>
          <w:szCs w:val="24"/>
          <w:lang w:eastAsia="ar-SA"/>
        </w:rPr>
        <w:t>предоставления муниципальной услуги</w:t>
      </w:r>
      <w:r w:rsidRPr="00A867BE">
        <w:rPr>
          <w:rFonts w:ascii="Times New Roman" w:eastAsia="Times New Roman" w:hAnsi="Times New Roman" w:cs="Times New Roman"/>
          <w:sz w:val="24"/>
          <w:szCs w:val="24"/>
          <w:lang w:eastAsia="ar-SA"/>
        </w:rPr>
        <w:t>;</w:t>
      </w:r>
    </w:p>
    <w:p w:rsidR="00A867BE" w:rsidRPr="00A867BE" w:rsidRDefault="00A867BE" w:rsidP="00A867BE">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порядок информирования о ходе предоставления муниципальной услуги;</w:t>
      </w:r>
    </w:p>
    <w:p w:rsidR="00A867BE" w:rsidRPr="00A867BE" w:rsidRDefault="00A867BE" w:rsidP="00A867BE">
      <w:pPr>
        <w:tabs>
          <w:tab w:val="left" w:pos="720"/>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порядок получения консультаций;</w:t>
      </w:r>
    </w:p>
    <w:p w:rsidR="00A867BE" w:rsidRPr="00A867BE" w:rsidRDefault="00A867BE" w:rsidP="00A867BE">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В информационно-телекоммуникационной сети «Интернет» на официальном сайте Администрации размещаются следующие информационные материалы:</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полное наименование и полный почтовый адрес Администрации;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справочные телефоны, по которым можно получить консультацию по порядку предоставления муниципальной услуги;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адрес электронной почты Администрации;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информационные материалы (полная версия), содержащиеся на стендах в местах предоставления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b/>
          <w:sz w:val="24"/>
          <w:szCs w:val="24"/>
          <w:lang w:eastAsia="ru-RU"/>
        </w:rPr>
      </w:pPr>
    </w:p>
    <w:p w:rsidR="00A867BE" w:rsidRPr="00A867BE" w:rsidRDefault="00A867BE" w:rsidP="00A867BE">
      <w:pPr>
        <w:suppressAutoHyphens/>
        <w:spacing w:after="0" w:line="240" w:lineRule="auto"/>
        <w:ind w:firstLine="709"/>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На Едином и Региональном порталах размещается информация:</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полное наименование, почтовый адрес  и график работы Администрации;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справочные телефоны,  по которым можно получить консультацию по порядку предоставления муниципальной услуги;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адреса электронной почты;</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tabs>
          <w:tab w:val="left" w:pos="709"/>
        </w:tabs>
        <w:suppressAutoHyphens/>
        <w:spacing w:after="0" w:line="240" w:lineRule="auto"/>
        <w:jc w:val="center"/>
        <w:rPr>
          <w:rFonts w:ascii="Times New Roman" w:eastAsia="Times New Roman" w:hAnsi="Times New Roman" w:cs="Times New Roman"/>
          <w:b/>
          <w:spacing w:val="-1"/>
          <w:sz w:val="24"/>
          <w:szCs w:val="24"/>
          <w:lang w:eastAsia="ar-SA"/>
        </w:rPr>
      </w:pPr>
      <w:r w:rsidRPr="00A867BE">
        <w:rPr>
          <w:rFonts w:ascii="Times New Roman" w:eastAsia="Times New Roman" w:hAnsi="Times New Roman" w:cs="Times New Roman"/>
          <w:b/>
          <w:spacing w:val="-1"/>
          <w:sz w:val="24"/>
          <w:szCs w:val="24"/>
          <w:lang w:eastAsia="ar-SA"/>
        </w:rPr>
        <w:t>2. Стандарт предоставления муниципальной услуги</w:t>
      </w:r>
    </w:p>
    <w:p w:rsidR="00A867BE" w:rsidRPr="00A867BE" w:rsidRDefault="00A867BE" w:rsidP="00A867BE">
      <w:pPr>
        <w:suppressAutoHyphens/>
        <w:spacing w:after="0" w:line="240" w:lineRule="auto"/>
        <w:ind w:firstLine="709"/>
        <w:jc w:val="center"/>
        <w:rPr>
          <w:rFonts w:ascii="Times New Roman" w:eastAsia="Times New Roman" w:hAnsi="Times New Roman" w:cs="Times New Roman"/>
          <w:b/>
          <w:spacing w:val="-1"/>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2.1. Наименование муниципальной услуги</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Предварительное согласование предоставления земельного участка.</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bCs/>
          <w:sz w:val="24"/>
          <w:szCs w:val="24"/>
          <w:lang w:eastAsia="zh-CN"/>
        </w:rPr>
      </w:pPr>
      <w:r w:rsidRPr="00A867BE">
        <w:rPr>
          <w:rFonts w:ascii="Times New Roman" w:eastAsia="Times New Roman" w:hAnsi="Times New Roman" w:cs="Times New Roman"/>
          <w:b/>
          <w:bCs/>
          <w:sz w:val="24"/>
          <w:szCs w:val="24"/>
          <w:lang w:eastAsia="zh-CN"/>
        </w:rPr>
        <w:lastRenderedPageBreak/>
        <w:t xml:space="preserve">2.2. Наименование  органа </w:t>
      </w:r>
      <w:r w:rsidRPr="00A867BE">
        <w:rPr>
          <w:rFonts w:ascii="Times New Roman" w:eastAsia="Times New Roman" w:hAnsi="Times New Roman" w:cs="Times New Roman"/>
          <w:b/>
          <w:bCs/>
          <w:sz w:val="24"/>
          <w:szCs w:val="24"/>
          <w:lang w:eastAsia="ar-SA"/>
        </w:rPr>
        <w:t>местного самоуправления, предоставляющего муниципальную услугу</w:t>
      </w:r>
    </w:p>
    <w:p w:rsidR="00A867BE" w:rsidRPr="00A867BE" w:rsidRDefault="00A867BE" w:rsidP="00A867BE">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bCs/>
          <w:sz w:val="24"/>
          <w:szCs w:val="24"/>
          <w:lang w:eastAsia="zh-CN"/>
        </w:rPr>
      </w:pPr>
    </w:p>
    <w:p w:rsidR="00A867BE" w:rsidRPr="00A867BE" w:rsidRDefault="00A867BE" w:rsidP="00A867BE">
      <w:pPr>
        <w:shd w:val="clear" w:color="auto" w:fill="FFFFFF"/>
        <w:tabs>
          <w:tab w:val="left" w:pos="709"/>
        </w:tabs>
        <w:suppressAutoHyphens/>
        <w:spacing w:after="0" w:line="240" w:lineRule="auto"/>
        <w:ind w:firstLine="720"/>
        <w:jc w:val="both"/>
        <w:rPr>
          <w:rFonts w:ascii="Times New Roman" w:eastAsia="Times New Roman" w:hAnsi="Times New Roman" w:cs="Times New Roman"/>
          <w:bCs/>
          <w:iCs/>
          <w:sz w:val="24"/>
          <w:szCs w:val="24"/>
          <w:lang w:eastAsia="ru-RU"/>
        </w:rPr>
      </w:pPr>
      <w:r w:rsidRPr="00A867BE">
        <w:rPr>
          <w:rFonts w:ascii="Times New Roman" w:eastAsia="Times New Roman" w:hAnsi="Times New Roman" w:cs="Times New Roman"/>
          <w:bCs/>
          <w:iCs/>
          <w:sz w:val="24"/>
          <w:szCs w:val="24"/>
          <w:lang w:eastAsia="ru-RU"/>
        </w:rPr>
        <w:t>2.2.1. Муниципальная услуга предоста</w:t>
      </w:r>
      <w:r>
        <w:rPr>
          <w:rFonts w:ascii="Times New Roman" w:eastAsia="Times New Roman" w:hAnsi="Times New Roman" w:cs="Times New Roman"/>
          <w:bCs/>
          <w:iCs/>
          <w:sz w:val="24"/>
          <w:szCs w:val="24"/>
          <w:lang w:eastAsia="ru-RU"/>
        </w:rPr>
        <w:t xml:space="preserve">вляется Администрацией </w:t>
      </w:r>
      <w:r w:rsidR="002A50CE">
        <w:rPr>
          <w:rFonts w:ascii="Times New Roman" w:eastAsia="Times New Roman" w:hAnsi="Times New Roman" w:cs="Times New Roman"/>
          <w:bCs/>
          <w:iCs/>
          <w:sz w:val="24"/>
          <w:szCs w:val="24"/>
          <w:lang w:eastAsia="ru-RU"/>
        </w:rPr>
        <w:t>Касинов</w:t>
      </w:r>
      <w:r>
        <w:rPr>
          <w:rFonts w:ascii="Times New Roman" w:eastAsia="Times New Roman" w:hAnsi="Times New Roman" w:cs="Times New Roman"/>
          <w:bCs/>
          <w:iCs/>
          <w:sz w:val="24"/>
          <w:szCs w:val="24"/>
          <w:lang w:eastAsia="ru-RU"/>
        </w:rPr>
        <w:t>ского сельсовета Щигровского</w:t>
      </w:r>
      <w:r w:rsidRPr="00A867BE">
        <w:rPr>
          <w:rFonts w:ascii="Times New Roman" w:eastAsia="Times New Roman" w:hAnsi="Times New Roman" w:cs="Times New Roman"/>
          <w:bCs/>
          <w:iCs/>
          <w:sz w:val="24"/>
          <w:szCs w:val="24"/>
          <w:lang w:eastAsia="ru-RU"/>
        </w:rPr>
        <w:t xml:space="preserve"> района Курской области (далее – Администрация).</w:t>
      </w:r>
    </w:p>
    <w:p w:rsidR="00A867BE" w:rsidRPr="00A867BE" w:rsidRDefault="00A867BE" w:rsidP="00A867BE">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2.2.2 В предоставлении муниципальной услуги участвуют:</w:t>
      </w:r>
    </w:p>
    <w:p w:rsidR="00A867BE" w:rsidRPr="00A867BE" w:rsidRDefault="00A867BE" w:rsidP="00A867B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 Управление Федеральной службы государственной регистрации, кадастра и картографии по Курской области;</w:t>
      </w:r>
    </w:p>
    <w:p w:rsidR="00A867BE" w:rsidRPr="00A867BE" w:rsidRDefault="00A867BE" w:rsidP="00A867B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 Управление Федеральной налоговой службы по Курской области;</w:t>
      </w:r>
    </w:p>
    <w:p w:rsidR="00A867BE" w:rsidRPr="00A867BE" w:rsidRDefault="00A867BE" w:rsidP="00A867BE">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 филиал областного бюджетного учреждения «Многофункциональный центр по предоставлению государственных и муниципальных услуг» (далее - МФЦ).</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p>
    <w:p w:rsidR="00A867BE" w:rsidRPr="00A867BE" w:rsidRDefault="00A867BE" w:rsidP="00A867BE">
      <w:pPr>
        <w:tabs>
          <w:tab w:val="left" w:pos="709"/>
        </w:tabs>
        <w:suppressAutoHyphens/>
        <w:spacing w:after="0" w:line="240" w:lineRule="auto"/>
        <w:ind w:firstLine="72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zh-CN"/>
        </w:rPr>
        <w:t>2.2.3.</w:t>
      </w:r>
      <w:r w:rsidRPr="00A867BE">
        <w:rPr>
          <w:rFonts w:ascii="Times New Roman" w:eastAsia="Times New Roman" w:hAnsi="Times New Roman" w:cs="Times New Roman"/>
          <w:sz w:val="24"/>
          <w:szCs w:val="24"/>
          <w:lang w:eastAsia="ar-SA"/>
        </w:rPr>
        <w:t xml:space="preserve">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A867BE" w:rsidRPr="00A867BE" w:rsidRDefault="00A867BE" w:rsidP="00A867BE">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ar-SA"/>
        </w:rPr>
      </w:pPr>
    </w:p>
    <w:p w:rsidR="00A867BE" w:rsidRPr="00A867BE" w:rsidRDefault="00A867BE" w:rsidP="00A867BE">
      <w:pPr>
        <w:tabs>
          <w:tab w:val="left" w:pos="2208"/>
        </w:tabs>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2.3. Описание результата предоставления муниципальной услуги</w:t>
      </w:r>
    </w:p>
    <w:p w:rsidR="00A867BE" w:rsidRPr="00A867BE" w:rsidRDefault="00A867BE" w:rsidP="00A867BE">
      <w:pPr>
        <w:tabs>
          <w:tab w:val="left" w:pos="2208"/>
        </w:tabs>
        <w:suppressAutoHyphens/>
        <w:spacing w:after="0" w:line="240" w:lineRule="auto"/>
        <w:ind w:firstLine="709"/>
        <w:rPr>
          <w:rFonts w:ascii="Times New Roman" w:eastAsia="Times New Roman" w:hAnsi="Times New Roman" w:cs="Times New Roman"/>
          <w:b/>
          <w:sz w:val="24"/>
          <w:szCs w:val="24"/>
          <w:lang w:eastAsia="ar-SA"/>
        </w:rPr>
      </w:pPr>
    </w:p>
    <w:p w:rsidR="00A867BE" w:rsidRPr="00A867BE" w:rsidRDefault="00A867BE" w:rsidP="00A867BE">
      <w:pPr>
        <w:widowControl w:val="0"/>
        <w:tabs>
          <w:tab w:val="left" w:pos="567"/>
        </w:tabs>
        <w:suppressAutoHyphens/>
        <w:autoSpaceDN w:val="0"/>
        <w:spacing w:after="0" w:line="240" w:lineRule="auto"/>
        <w:jc w:val="center"/>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Результатом предоставления муниципальной услуги является:</w:t>
      </w:r>
    </w:p>
    <w:p w:rsidR="00A867BE" w:rsidRPr="00A867BE" w:rsidRDefault="00A867BE" w:rsidP="00A867BE">
      <w:pPr>
        <w:widowControl w:val="0"/>
        <w:tabs>
          <w:tab w:val="left" w:pos="567"/>
        </w:tabs>
        <w:suppressAutoHyphens/>
        <w:autoSpaceDN w:val="0"/>
        <w:spacing w:after="0" w:line="240" w:lineRule="auto"/>
        <w:jc w:val="center"/>
        <w:textAlignment w:val="baseline"/>
        <w:rPr>
          <w:rFonts w:ascii="Times New Roman" w:eastAsia="Tahoma" w:hAnsi="Times New Roman" w:cs="Times New Roman"/>
          <w:b/>
          <w:kern w:val="3"/>
          <w:sz w:val="24"/>
          <w:szCs w:val="24"/>
          <w:lang w:eastAsia="ru-RU"/>
        </w:rPr>
      </w:pP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решение о предварительном согласовании предоставления земельного участка;</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решение об отказе в предварительном согласовании предоставления земельного участка.</w:t>
      </w: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
          <w:bCs/>
          <w:sz w:val="24"/>
          <w:szCs w:val="24"/>
          <w:lang w:eastAsia="zh-CN"/>
        </w:rPr>
        <w:t>2.4. Срок предоставления муниципальной услуги</w:t>
      </w:r>
      <w:r w:rsidRPr="00A867BE">
        <w:rPr>
          <w:rFonts w:ascii="Times New Roman" w:eastAsia="Times New Roman" w:hAnsi="Times New Roman" w:cs="Times New Roman"/>
          <w:sz w:val="24"/>
          <w:szCs w:val="24"/>
          <w:lang w:eastAsia="zh-CN"/>
        </w:rPr>
        <w:t>,</w:t>
      </w:r>
      <w:r w:rsidRPr="00A867BE">
        <w:rPr>
          <w:rFonts w:ascii="Times New Roman" w:eastAsia="Times New Roman" w:hAnsi="Times New Roman" w:cs="Times New Roman"/>
          <w:b/>
          <w:sz w:val="24"/>
          <w:szCs w:val="24"/>
          <w:lang w:eastAsia="zh-CN"/>
        </w:rPr>
        <w:t xml:space="preserve"> </w:t>
      </w:r>
      <w:r w:rsidRPr="00A867BE">
        <w:rPr>
          <w:rFonts w:ascii="Times New Roman" w:eastAsia="Times New Roman" w:hAnsi="Times New Roman" w:cs="Times New Roman"/>
          <w:bCs/>
          <w:sz w:val="24"/>
          <w:szCs w:val="24"/>
          <w:lang w:eastAsia="ru-RU"/>
        </w:rPr>
        <w:t xml:space="preserve"> </w:t>
      </w:r>
      <w:r w:rsidRPr="00A867BE">
        <w:rPr>
          <w:rFonts w:ascii="Times New Roman" w:eastAsia="Times New Roman" w:hAnsi="Times New Roman" w:cs="Times New Roman"/>
          <w:b/>
          <w:bCs/>
          <w:sz w:val="24"/>
          <w:szCs w:val="24"/>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xml:space="preserve">Срок принятия решения о предварительном согласовании </w:t>
      </w:r>
      <w:r w:rsidRPr="00A867BE">
        <w:rPr>
          <w:rFonts w:ascii="Times New Roman" w:eastAsia="Times New Roman" w:hAnsi="Times New Roman" w:cs="Times New Roman"/>
          <w:sz w:val="24"/>
          <w:szCs w:val="24"/>
          <w:lang w:eastAsia="ru-RU"/>
        </w:rPr>
        <w:t>предоставления земельного участка или решение об отказе в предварительном согласовании предоставления земельного участка</w:t>
      </w:r>
      <w:r w:rsidRPr="00A867BE">
        <w:rPr>
          <w:rFonts w:ascii="Times New Roman" w:eastAsia="Tahoma" w:hAnsi="Times New Roman" w:cs="Times New Roman"/>
          <w:sz w:val="24"/>
          <w:szCs w:val="24"/>
          <w:lang w:eastAsia="ru-RU"/>
        </w:rPr>
        <w:t xml:space="preserve"> составляет 30 дней со дня поступления соответствующего заявления.</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A867BE" w:rsidRPr="00A867BE" w:rsidRDefault="00A867BE" w:rsidP="00A867BE">
      <w:pPr>
        <w:tabs>
          <w:tab w:val="left" w:pos="709"/>
        </w:tabs>
        <w:suppressAutoHyphens/>
        <w:spacing w:after="0" w:line="240" w:lineRule="auto"/>
        <w:ind w:firstLine="720"/>
        <w:jc w:val="both"/>
        <w:rPr>
          <w:rFonts w:ascii="Times New Roman" w:eastAsia="Times New Roman" w:hAnsi="Times New Roman" w:cs="Times New Roman"/>
          <w:kern w:val="1"/>
          <w:sz w:val="24"/>
          <w:szCs w:val="24"/>
          <w:lang w:eastAsia="ar-SA"/>
        </w:rPr>
      </w:pPr>
      <w:r w:rsidRPr="00A867BE">
        <w:rPr>
          <w:rFonts w:ascii="Times New Roman" w:eastAsia="Times New Roman" w:hAnsi="Times New Roman" w:cs="Times New Roman"/>
          <w:kern w:val="1"/>
          <w:sz w:val="24"/>
          <w:szCs w:val="24"/>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A867BE" w:rsidRPr="00A867BE" w:rsidRDefault="00A867BE" w:rsidP="00A867BE">
      <w:pPr>
        <w:tabs>
          <w:tab w:val="left" w:pos="709"/>
        </w:tabs>
        <w:suppressAutoHyphens/>
        <w:spacing w:after="0" w:line="240" w:lineRule="auto"/>
        <w:ind w:firstLine="720"/>
        <w:jc w:val="both"/>
        <w:rPr>
          <w:rFonts w:ascii="Times New Roman" w:eastAsia="Times New Roman" w:hAnsi="Times New Roman" w:cs="Times New Roman"/>
          <w:kern w:val="1"/>
          <w:sz w:val="24"/>
          <w:szCs w:val="24"/>
          <w:lang w:eastAsia="ar-SA"/>
        </w:rPr>
      </w:pPr>
    </w:p>
    <w:p w:rsidR="00A867BE" w:rsidRPr="00A867BE" w:rsidRDefault="00A867BE" w:rsidP="00A867BE">
      <w:pPr>
        <w:autoSpaceDE w:val="0"/>
        <w:autoSpaceDN w:val="0"/>
        <w:adjustRightInd w:val="0"/>
        <w:spacing w:after="0" w:line="240" w:lineRule="auto"/>
        <w:ind w:firstLine="540"/>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867BE" w:rsidRPr="00A867BE" w:rsidRDefault="00A867BE" w:rsidP="00A867BE">
      <w:pPr>
        <w:tabs>
          <w:tab w:val="left" w:pos="709"/>
        </w:tabs>
        <w:suppressAutoHyphens/>
        <w:spacing w:after="0" w:line="240" w:lineRule="auto"/>
        <w:ind w:firstLine="720"/>
        <w:jc w:val="both"/>
        <w:rPr>
          <w:rFonts w:ascii="Times New Roman" w:eastAsia="Times New Roman" w:hAnsi="Times New Roman" w:cs="Times New Roman"/>
          <w:kern w:val="1"/>
          <w:sz w:val="24"/>
          <w:szCs w:val="24"/>
          <w:lang w:eastAsia="ar-SA"/>
        </w:rPr>
      </w:pPr>
    </w:p>
    <w:p w:rsidR="00A867BE" w:rsidRPr="00A867BE" w:rsidRDefault="00A867BE" w:rsidP="00A867BE">
      <w:pPr>
        <w:autoSpaceDE w:val="0"/>
        <w:autoSpaceDN w:val="0"/>
        <w:adjustRightInd w:val="0"/>
        <w:spacing w:after="0" w:line="240" w:lineRule="auto"/>
        <w:ind w:firstLine="540"/>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A867BE" w:rsidRPr="00A867BE" w:rsidRDefault="00A867BE" w:rsidP="00A867BE">
      <w:pPr>
        <w:suppressAutoHyphens/>
        <w:spacing w:after="0" w:line="240" w:lineRule="auto"/>
        <w:ind w:firstLine="540"/>
        <w:jc w:val="both"/>
        <w:rPr>
          <w:rFonts w:ascii="Times New Roman" w:eastAsia="Times New Roman" w:hAnsi="Times New Roman" w:cs="Times New Roman"/>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2.5. Перечень нормативных правовых актов, регулирующих отношения, возникающие в связи с предоставлением муниципальной услуги</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ind w:firstLine="708"/>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Предоставление   услуги осуществляется в соответствии с:  </w:t>
      </w:r>
    </w:p>
    <w:p w:rsidR="00A867BE" w:rsidRPr="00A867BE" w:rsidRDefault="00A867BE" w:rsidP="00A867BE">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A867BE" w:rsidRPr="00A867BE" w:rsidRDefault="00A867BE" w:rsidP="00A867BE">
      <w:pPr>
        <w:tabs>
          <w:tab w:val="left" w:pos="0"/>
        </w:tabs>
        <w:suppressAutoHyphen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 </w:t>
      </w:r>
      <w:r w:rsidRPr="00A867BE">
        <w:rPr>
          <w:rFonts w:ascii="Times New Roman" w:eastAsia="Tahoma" w:hAnsi="Times New Roman" w:cs="Times New Roman"/>
          <w:sz w:val="24"/>
          <w:szCs w:val="24"/>
          <w:lang w:eastAsia="ru-RU"/>
        </w:rPr>
        <w:t>Гражданским кодексом Российской Федерации от 30 ноября 1994 года              № 51-ФЗ (Собрание законодательства Российской Федерации, 1994, № 32);</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Земельным кодексом Российской Федерации от 25 октября 2001 года           № 136-ФЗ («Российская газета», № 211-212, 30.10.2001);</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Градостроительным кодексом Российской Федерации от 29 декабря 2004 года № 190-ФЗ («Российская газета», № 290, 30.12.2004);</w:t>
      </w:r>
    </w:p>
    <w:p w:rsidR="00A867BE" w:rsidRPr="00A867BE" w:rsidRDefault="00A867BE" w:rsidP="00A867BE">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A867BE">
        <w:rPr>
          <w:rFonts w:ascii="Times New Roman" w:eastAsia="Calibri" w:hAnsi="Times New Roman" w:cs="Times New Roman"/>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18 июня 2001 года № 78-ФЗ                                                            «О землеустройстве» («Российская газета», № 118-119, 23.06.2001);</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25 октября 2001 года № 137-ФЗ                                      «О введении в действие Земельного кодекса Российской Федерации» («Российская газета», № 211-212, 30.10.2001.);</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Федеральный закон от 24 июля 2002 года №101-ФЗ «Об обороте земель сельскохозяйственного назначения» («Российская газета» №137, 27.07.2002);</w:t>
      </w:r>
    </w:p>
    <w:p w:rsidR="00A867BE" w:rsidRPr="00A867BE" w:rsidRDefault="00A867BE" w:rsidP="00A867BE">
      <w:pPr>
        <w:suppressAutoHyphens/>
        <w:autoSpaceDN w:val="0"/>
        <w:spacing w:after="0" w:line="240" w:lineRule="auto"/>
        <w:ind w:firstLine="709"/>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 xml:space="preserve">- Федеральным законом от 29 декабря 2004 года № 191-ФЗ                              "О введении в действие Градостроительного кодекса Российской Федерации («Российская газета», № 290, 30.12.2004); </w:t>
      </w:r>
    </w:p>
    <w:p w:rsidR="00A867BE" w:rsidRPr="00A867BE" w:rsidRDefault="00A867BE" w:rsidP="00A867BE">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A867BE">
        <w:rPr>
          <w:rFonts w:ascii="Times New Roman" w:eastAsia="Calibri" w:hAnsi="Times New Roman" w:cs="Times New Roman"/>
          <w:sz w:val="24"/>
          <w:szCs w:val="24"/>
          <w:lang w:eastAsia="ru-RU"/>
        </w:rPr>
        <w:t xml:space="preserve">- Федеральным </w:t>
      </w:r>
      <w:hyperlink r:id="rId13" w:history="1">
        <w:r w:rsidRPr="00A867BE">
          <w:rPr>
            <w:rFonts w:ascii="Times New Roman" w:eastAsia="Calibri" w:hAnsi="Times New Roman" w:cs="Times New Roman"/>
            <w:sz w:val="24"/>
            <w:szCs w:val="24"/>
            <w:lang w:eastAsia="ru-RU"/>
          </w:rPr>
          <w:t>законом</w:t>
        </w:r>
      </w:hyperlink>
      <w:r w:rsidRPr="00A867BE">
        <w:rPr>
          <w:rFonts w:ascii="Times New Roman" w:eastAsia="Calibri" w:hAnsi="Times New Roman" w:cs="Times New Roman"/>
          <w:sz w:val="24"/>
          <w:szCs w:val="24"/>
          <w:lang w:eastAsia="ru-RU"/>
        </w:rPr>
        <w:t xml:space="preserve"> от 27 июля 2006 года № 152-ФЗ «О персональных данных» («Собрание законодательства Российской Федерации», 31 июля 2006 года, № 31 (1 ч.), ст. 3451);</w:t>
      </w:r>
    </w:p>
    <w:p w:rsidR="00A867BE" w:rsidRPr="00A867BE" w:rsidRDefault="00A867BE" w:rsidP="00A867BE">
      <w:pPr>
        <w:tabs>
          <w:tab w:val="left" w:pos="0"/>
        </w:tabs>
        <w:spacing w:after="0" w:line="240" w:lineRule="auto"/>
        <w:ind w:firstLine="709"/>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24 июля 2007 года № 221-ФЗ                                       «О кадастровой деятельности» («Российская  газета», № 165, 01.08.2007);</w:t>
      </w:r>
    </w:p>
    <w:p w:rsidR="00A867BE" w:rsidRPr="00A867BE" w:rsidRDefault="00A867BE" w:rsidP="00A867BE">
      <w:pPr>
        <w:spacing w:after="0" w:line="240" w:lineRule="auto"/>
        <w:ind w:firstLine="708"/>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27 июля 2010 года № 210-ФЗ «Об организации предоставления государственных и муниципальных услуг» («Российская газета», № 168, 03.07.2010);</w:t>
      </w:r>
    </w:p>
    <w:p w:rsidR="00A867BE" w:rsidRPr="00A867BE" w:rsidRDefault="00A867BE" w:rsidP="00A867BE">
      <w:pPr>
        <w:spacing w:after="0" w:line="240" w:lineRule="auto"/>
        <w:ind w:firstLine="708"/>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A867BE" w:rsidRPr="00A867BE" w:rsidRDefault="00A867BE" w:rsidP="00A867BE">
      <w:pPr>
        <w:widowControl w:val="0"/>
        <w:suppressAutoHyphens/>
        <w:autoSpaceDN w:val="0"/>
        <w:spacing w:after="0" w:line="240" w:lineRule="auto"/>
        <w:ind w:firstLine="708"/>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 xml:space="preserve">- </w:t>
      </w:r>
      <w:hyperlink r:id="rId14"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Pr="00A867BE">
          <w:rPr>
            <w:rFonts w:ascii="Times New Roman" w:eastAsia="Tahoma" w:hAnsi="Times New Roman" w:cs="Times New Roman"/>
            <w:kern w:val="3"/>
            <w:sz w:val="24"/>
            <w:szCs w:val="24"/>
            <w:lang w:eastAsia="ru-RU"/>
          </w:rPr>
          <w:t>Постановление</w:t>
        </w:r>
      </w:hyperlink>
      <w:r w:rsidRPr="00A867BE">
        <w:rPr>
          <w:rFonts w:ascii="Times New Roman" w:eastAsia="Tahoma" w:hAnsi="Times New Roman" w:cs="Times New Roman"/>
          <w:kern w:val="3"/>
          <w:sz w:val="24"/>
          <w:szCs w:val="24"/>
          <w:lang w:eastAsia="ru-RU"/>
        </w:rPr>
        <w:t>м Правительства Российской Федерации от 8 сентября 2010 г. № 697 «О единой системе межведомственного электронного взаимодействия» (Собрание законодательства Российской Федерации, 2010, №38).</w:t>
      </w:r>
    </w:p>
    <w:p w:rsidR="00A867BE" w:rsidRPr="00A867BE" w:rsidRDefault="00A867BE" w:rsidP="00A867BE">
      <w:pPr>
        <w:widowControl w:val="0"/>
        <w:suppressAutoHyphens/>
        <w:autoSpaceDN w:val="0"/>
        <w:spacing w:after="0" w:line="240" w:lineRule="auto"/>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ab/>
        <w:t xml:space="preserve">- Приказом Министерства экономического развития Российской Федерации от 12.01.2015 г. №1 «Об утверждении перечня документов, подтверждающих право заявителя на приобретение земельного участка без проведения торгов» (зарегистрирован в Министерстве </w:t>
      </w:r>
      <w:r w:rsidRPr="00A867BE">
        <w:rPr>
          <w:rFonts w:ascii="Times New Roman" w:eastAsia="Tahoma" w:hAnsi="Times New Roman" w:cs="Times New Roman"/>
          <w:kern w:val="3"/>
          <w:sz w:val="24"/>
          <w:szCs w:val="24"/>
          <w:lang w:eastAsia="ru-RU"/>
        </w:rPr>
        <w:lastRenderedPageBreak/>
        <w:t xml:space="preserve">юстиции Российской Федерации от 27 февраля 2015 г. №36258) (Официальный интернет-портал правовой информации </w:t>
      </w:r>
      <w:hyperlink r:id="rId15" w:history="1">
        <w:r w:rsidRPr="00A867BE">
          <w:rPr>
            <w:rFonts w:ascii="Times New Roman" w:eastAsia="Tahoma" w:hAnsi="Times New Roman" w:cs="Times New Roman"/>
            <w:kern w:val="3"/>
            <w:sz w:val="24"/>
            <w:szCs w:val="24"/>
            <w:lang w:val="en-US" w:eastAsia="ru-RU"/>
          </w:rPr>
          <w:t>http</w:t>
        </w:r>
        <w:r w:rsidRPr="00A867BE">
          <w:rPr>
            <w:rFonts w:ascii="Times New Roman" w:eastAsia="Tahoma" w:hAnsi="Times New Roman" w:cs="Times New Roman"/>
            <w:kern w:val="3"/>
            <w:sz w:val="24"/>
            <w:szCs w:val="24"/>
            <w:lang w:eastAsia="ru-RU"/>
          </w:rPr>
          <w:t>://</w:t>
        </w:r>
        <w:r w:rsidRPr="00A867BE">
          <w:rPr>
            <w:rFonts w:ascii="Times New Roman" w:eastAsia="Tahoma" w:hAnsi="Times New Roman" w:cs="Times New Roman"/>
            <w:kern w:val="3"/>
            <w:sz w:val="24"/>
            <w:szCs w:val="24"/>
            <w:lang w:val="en-US" w:eastAsia="ru-RU"/>
          </w:rPr>
          <w:t>www</w:t>
        </w:r>
        <w:r w:rsidRPr="00A867BE">
          <w:rPr>
            <w:rFonts w:ascii="Times New Roman" w:eastAsia="Tahoma" w:hAnsi="Times New Roman" w:cs="Times New Roman"/>
            <w:kern w:val="3"/>
            <w:sz w:val="24"/>
            <w:szCs w:val="24"/>
            <w:lang w:eastAsia="ru-RU"/>
          </w:rPr>
          <w:t>.</w:t>
        </w:r>
        <w:r w:rsidRPr="00A867BE">
          <w:rPr>
            <w:rFonts w:ascii="Times New Roman" w:eastAsia="Tahoma" w:hAnsi="Times New Roman" w:cs="Times New Roman"/>
            <w:kern w:val="3"/>
            <w:sz w:val="24"/>
            <w:szCs w:val="24"/>
            <w:lang w:val="en-US" w:eastAsia="ru-RU"/>
          </w:rPr>
          <w:t>pravo</w:t>
        </w:r>
        <w:r w:rsidRPr="00A867BE">
          <w:rPr>
            <w:rFonts w:ascii="Times New Roman" w:eastAsia="Tahoma" w:hAnsi="Times New Roman" w:cs="Times New Roman"/>
            <w:kern w:val="3"/>
            <w:sz w:val="24"/>
            <w:szCs w:val="24"/>
            <w:lang w:eastAsia="ru-RU"/>
          </w:rPr>
          <w:t>.</w:t>
        </w:r>
        <w:r w:rsidRPr="00A867BE">
          <w:rPr>
            <w:rFonts w:ascii="Times New Roman" w:eastAsia="Tahoma" w:hAnsi="Times New Roman" w:cs="Times New Roman"/>
            <w:kern w:val="3"/>
            <w:sz w:val="24"/>
            <w:szCs w:val="24"/>
            <w:lang w:val="en-US" w:eastAsia="ru-RU"/>
          </w:rPr>
          <w:t>gov</w:t>
        </w:r>
        <w:r w:rsidRPr="00A867BE">
          <w:rPr>
            <w:rFonts w:ascii="Times New Roman" w:eastAsia="Tahoma" w:hAnsi="Times New Roman" w:cs="Times New Roman"/>
            <w:kern w:val="3"/>
            <w:sz w:val="24"/>
            <w:szCs w:val="24"/>
            <w:lang w:eastAsia="ru-RU"/>
          </w:rPr>
          <w:t>.</w:t>
        </w:r>
        <w:r w:rsidRPr="00A867BE">
          <w:rPr>
            <w:rFonts w:ascii="Times New Roman" w:eastAsia="Tahoma" w:hAnsi="Times New Roman" w:cs="Times New Roman"/>
            <w:kern w:val="3"/>
            <w:sz w:val="24"/>
            <w:szCs w:val="24"/>
            <w:lang w:val="en-US" w:eastAsia="ru-RU"/>
          </w:rPr>
          <w:t>ru</w:t>
        </w:r>
      </w:hyperlink>
      <w:r w:rsidRPr="00A867BE">
        <w:rPr>
          <w:rFonts w:ascii="Times New Roman" w:eastAsia="Tahoma" w:hAnsi="Times New Roman" w:cs="Times New Roman"/>
          <w:kern w:val="3"/>
          <w:sz w:val="24"/>
          <w:szCs w:val="24"/>
          <w:lang w:eastAsia="ru-RU"/>
        </w:rPr>
        <w:t>, 28/02/2015);</w:t>
      </w:r>
    </w:p>
    <w:p w:rsidR="00A867BE" w:rsidRPr="00A867BE" w:rsidRDefault="00A867BE" w:rsidP="00A867BE">
      <w:pPr>
        <w:widowControl w:val="0"/>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 xml:space="preserve">- приказом Минэкономразвития России от  14 января 2015 г. № 7 «Об утверждении </w:t>
      </w:r>
      <w:hyperlink r:id="rId16" w:history="1">
        <w:r w:rsidRPr="00A867BE">
          <w:rPr>
            <w:rFonts w:ascii="Times New Roman" w:eastAsia="Times New Roman" w:hAnsi="Times New Roman" w:cs="Times New Roman"/>
            <w:bCs/>
            <w:sz w:val="24"/>
            <w:szCs w:val="24"/>
            <w:lang w:eastAsia="ru-RU"/>
          </w:rPr>
          <w:t>порядк</w:t>
        </w:r>
      </w:hyperlink>
      <w:r w:rsidRPr="00A867BE">
        <w:rPr>
          <w:rFonts w:ascii="Times New Roman" w:eastAsia="Times New Roman" w:hAnsi="Times New Roman" w:cs="Times New Roman"/>
          <w:bCs/>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A867BE" w:rsidRPr="00A867BE" w:rsidRDefault="00A867BE" w:rsidP="00A867BE">
      <w:pPr>
        <w:autoSpaceDE w:val="0"/>
        <w:autoSpaceDN w:val="0"/>
        <w:adjustRightInd w:val="0"/>
        <w:spacing w:after="0" w:line="240" w:lineRule="auto"/>
        <w:jc w:val="both"/>
        <w:rPr>
          <w:rFonts w:ascii="Times New Roman" w:eastAsia="Tahoma" w:hAnsi="Times New Roman" w:cs="Times New Roman"/>
          <w:sz w:val="24"/>
          <w:szCs w:val="24"/>
          <w:lang w:eastAsia="ru-RU"/>
        </w:rPr>
      </w:pPr>
      <w:r w:rsidRPr="00A867BE">
        <w:rPr>
          <w:rFonts w:ascii="Times New Roman" w:eastAsia="Tahoma" w:hAnsi="Times New Roman" w:cs="Times New Roman"/>
          <w:kern w:val="3"/>
          <w:sz w:val="24"/>
          <w:szCs w:val="24"/>
          <w:lang w:eastAsia="ru-RU"/>
        </w:rPr>
        <w:t xml:space="preserve">- Законом Курской области </w:t>
      </w:r>
      <w:r w:rsidRPr="00A867BE">
        <w:rPr>
          <w:rFonts w:ascii="Times New Roman" w:eastAsia="Tahoma" w:hAnsi="Times New Roman" w:cs="Times New Roman"/>
          <w:sz w:val="24"/>
          <w:szCs w:val="24"/>
          <w:lang w:eastAsia="ru-RU"/>
        </w:rPr>
        <w:t xml:space="preserve">от 27 февраля 2015 г. № 97-ПА «Об </w:t>
      </w:r>
    </w:p>
    <w:p w:rsidR="00A867BE" w:rsidRPr="00A867BE" w:rsidRDefault="00A867BE" w:rsidP="00A867BE">
      <w:pPr>
        <w:autoSpaceDE w:val="0"/>
        <w:autoSpaceDN w:val="0"/>
        <w:adjustRightInd w:val="0"/>
        <w:spacing w:after="0" w:line="240" w:lineRule="auto"/>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 xml:space="preserve">утверждении </w:t>
      </w:r>
      <w:hyperlink r:id="rId17" w:history="1">
        <w:r w:rsidRPr="00A867BE">
          <w:rPr>
            <w:rFonts w:ascii="Times New Roman" w:eastAsia="Tahoma" w:hAnsi="Times New Roman" w:cs="Times New Roman"/>
            <w:sz w:val="24"/>
            <w:szCs w:val="24"/>
            <w:lang w:eastAsia="ru-RU"/>
          </w:rPr>
          <w:t>п</w:t>
        </w:r>
      </w:hyperlink>
      <w:r w:rsidRPr="00A867BE">
        <w:rPr>
          <w:rFonts w:ascii="Times New Roman" w:eastAsia="Tahoma" w:hAnsi="Times New Roman" w:cs="Times New Roman"/>
          <w:sz w:val="24"/>
          <w:szCs w:val="24"/>
          <w:lang w:eastAsia="ru-RU"/>
        </w:rPr>
        <w:t>орядка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приобретаемых без проведения торгов» (</w:t>
      </w:r>
      <w:r w:rsidRPr="00A867BE">
        <w:rPr>
          <w:rFonts w:ascii="Times New Roman" w:eastAsia="Times New Roman" w:hAnsi="Times New Roman" w:cs="Times New Roman"/>
          <w:sz w:val="24"/>
          <w:szCs w:val="24"/>
          <w:lang w:eastAsia="ru-RU"/>
        </w:rPr>
        <w:t>Официальный сайт Администрации Курской области http://adm.rkursk.ru, 02.03.2015</w:t>
      </w:r>
      <w:r w:rsidRPr="00A867BE">
        <w:rPr>
          <w:rFonts w:ascii="Times New Roman" w:eastAsia="Tahoma" w:hAnsi="Times New Roman" w:cs="Times New Roman"/>
          <w:sz w:val="24"/>
          <w:szCs w:val="24"/>
          <w:lang w:eastAsia="ru-RU"/>
        </w:rPr>
        <w:t xml:space="preserve">); </w:t>
      </w:r>
    </w:p>
    <w:p w:rsidR="00A867BE" w:rsidRPr="00A867BE" w:rsidRDefault="00A867BE" w:rsidP="00A867BE">
      <w:pPr>
        <w:suppressAutoHyphens/>
        <w:spacing w:after="0" w:line="240" w:lineRule="auto"/>
        <w:ind w:firstLine="708"/>
        <w:jc w:val="both"/>
        <w:rPr>
          <w:rFonts w:ascii="Times New Roman" w:eastAsia="Calibri" w:hAnsi="Times New Roman" w:cs="Times New Roman"/>
          <w:sz w:val="24"/>
          <w:szCs w:val="24"/>
          <w:lang w:eastAsia="ar-SA"/>
        </w:rPr>
      </w:pPr>
      <w:r w:rsidRPr="00A867BE">
        <w:rPr>
          <w:rFonts w:ascii="Times New Roman" w:eastAsia="Times New Roman" w:hAnsi="Times New Roman" w:cs="Times New Roman"/>
          <w:b/>
          <w:bCs/>
          <w:sz w:val="24"/>
          <w:szCs w:val="24"/>
          <w:lang w:eastAsia="ar-SA"/>
        </w:rPr>
        <w:t xml:space="preserve">- </w:t>
      </w:r>
      <w:r w:rsidRPr="00A867BE">
        <w:rPr>
          <w:rFonts w:ascii="Times New Roman" w:eastAsia="Times New Roman" w:hAnsi="Times New Roman" w:cs="Times New Roman"/>
          <w:bCs/>
          <w:sz w:val="24"/>
          <w:szCs w:val="24"/>
          <w:lang w:eastAsia="ar-SA"/>
        </w:rPr>
        <w:t>З</w:t>
      </w:r>
      <w:r w:rsidRPr="00A867BE">
        <w:rPr>
          <w:rFonts w:ascii="Times New Roman" w:eastAsia="Calibri" w:hAnsi="Times New Roman" w:cs="Times New Roman"/>
          <w:sz w:val="24"/>
          <w:szCs w:val="24"/>
          <w:lang w:eastAsia="ar-SA"/>
        </w:rPr>
        <w:t>аконом Курской области от 04.01.2003 № 1-ЗКО «Об административных правонарушениях в Курской области» (в ред. Закона Курской области от 25.11.2013 №110-ЗКО, «Курская правда», №143, 30.11.2013);</w:t>
      </w:r>
    </w:p>
    <w:p w:rsidR="00A867BE" w:rsidRPr="00A867BE" w:rsidRDefault="00A867BE" w:rsidP="00A867BE">
      <w:pPr>
        <w:widowControl w:val="0"/>
        <w:suppressAutoHyphens/>
        <w:autoSpaceDN w:val="0"/>
        <w:spacing w:after="0" w:line="240" w:lineRule="auto"/>
        <w:ind w:firstLine="720"/>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 Постановлением Администрации Курской области от 27.02.2015 № 97-па «Об утверждении Порядка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приобретаемых без проведения торгов» (Официальный сайт Администрации Курской области http://adm.rkursk.ru, 02.03.2015,"Курская правда», № 22, 05.03.2015);</w:t>
      </w:r>
    </w:p>
    <w:p w:rsidR="00A867BE" w:rsidRPr="00A867BE" w:rsidRDefault="00A867BE" w:rsidP="00A867BE">
      <w:pPr>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2A50CE">
        <w:rPr>
          <w:rFonts w:ascii="Times New Roman" w:eastAsia="Times New Roman" w:hAnsi="Times New Roman" w:cs="Times New Roman"/>
          <w:color w:val="00000A"/>
          <w:kern w:val="2"/>
          <w:sz w:val="24"/>
          <w:szCs w:val="24"/>
          <w:lang w:eastAsia="ru-RU"/>
        </w:rPr>
        <w:t xml:space="preserve">  </w:t>
      </w:r>
      <w:r w:rsidRPr="002A50CE">
        <w:rPr>
          <w:rFonts w:ascii="Times New Roman" w:eastAsia="Times New Roman" w:hAnsi="Times New Roman" w:cs="Times New Roman"/>
          <w:color w:val="000000"/>
          <w:kern w:val="2"/>
          <w:sz w:val="24"/>
          <w:szCs w:val="24"/>
          <w:lang w:eastAsia="zh-CN"/>
        </w:rPr>
        <w:t>- Уставом муниципального образования «Касиновский сельсовет» Щигровского района Курской области, принятым Решением Собрания депутатов Касиновского сельсовета  Щигровского района Курской области от 27 мая 2005 года №9 (зарегистрирован,  государственный регистрационный № 465283072005001);</w:t>
      </w: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2A50CE">
        <w:rPr>
          <w:rFonts w:ascii="Times New Roman" w:eastAsia="Times New Roman" w:hAnsi="Times New Roman" w:cs="Times New Roman"/>
          <w:color w:val="000000"/>
          <w:kern w:val="2"/>
          <w:sz w:val="24"/>
          <w:szCs w:val="24"/>
          <w:lang w:eastAsia="zh-CN"/>
        </w:rPr>
        <w:t>- Решением Собрания депутатов Касиновского сельсовета Щигровского района Курской области № 27 от 31.10.2014г. «Об утверждении Перечня услуг, которые являются необходимыми и обязательными для предоставления органами местного самоуправления Касиновского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2A50CE">
        <w:rPr>
          <w:rFonts w:ascii="Times New Roman" w:eastAsia="Times New Roman" w:hAnsi="Times New Roman" w:cs="Times New Roman"/>
          <w:color w:val="000000"/>
          <w:kern w:val="2"/>
          <w:sz w:val="24"/>
          <w:szCs w:val="24"/>
          <w:lang w:eastAsia="zh-CN"/>
        </w:rPr>
        <w:t xml:space="preserve">    </w:t>
      </w: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p>
    <w:p w:rsidR="002A50CE" w:rsidRPr="002A50CE" w:rsidRDefault="002A50CE" w:rsidP="002A50CE">
      <w:pPr>
        <w:shd w:val="clear" w:color="auto" w:fill="FFFFFF"/>
        <w:tabs>
          <w:tab w:val="left" w:pos="709"/>
        </w:tabs>
        <w:suppressAutoHyphens/>
        <w:overflowPunct w:val="0"/>
        <w:autoSpaceDE w:val="0"/>
        <w:spacing w:line="276" w:lineRule="atLeast"/>
        <w:jc w:val="both"/>
        <w:rPr>
          <w:rFonts w:ascii="Times New Roman" w:eastAsia="Times New Roman" w:hAnsi="Times New Roman" w:cs="Times New Roman"/>
          <w:color w:val="000000"/>
          <w:kern w:val="2"/>
          <w:sz w:val="24"/>
          <w:szCs w:val="24"/>
          <w:lang w:eastAsia="zh-CN"/>
        </w:rPr>
      </w:pPr>
      <w:r w:rsidRPr="002A50CE">
        <w:rPr>
          <w:rFonts w:ascii="Times New Roman" w:eastAsia="Times New Roman" w:hAnsi="Times New Roman" w:cs="Times New Roman"/>
          <w:color w:val="000000"/>
          <w:kern w:val="2"/>
          <w:sz w:val="24"/>
          <w:szCs w:val="24"/>
          <w:lang w:eastAsia="zh-CN"/>
        </w:rPr>
        <w:lastRenderedPageBreak/>
        <w:t xml:space="preserve">   -  Постановлением Администрации  Касиновского сельсовета Щигровского района Курской области № 28.1 от 23.05.2012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2A50CE" w:rsidRPr="002A50CE" w:rsidRDefault="002A50CE" w:rsidP="002A50CE">
      <w:pPr>
        <w:tabs>
          <w:tab w:val="left" w:pos="709"/>
        </w:tabs>
        <w:suppressAutoHyphens/>
        <w:spacing w:after="0" w:line="240" w:lineRule="auto"/>
        <w:ind w:firstLine="708"/>
        <w:jc w:val="both"/>
        <w:rPr>
          <w:rFonts w:ascii="Times New Roman" w:eastAsia="Times New Roman" w:hAnsi="Times New Roman" w:cs="Times New Roman"/>
          <w:color w:val="00000A"/>
          <w:kern w:val="2"/>
          <w:sz w:val="24"/>
          <w:szCs w:val="24"/>
          <w:lang w:eastAsia="ru-RU"/>
        </w:rPr>
      </w:pPr>
      <w:r w:rsidRPr="002A50CE">
        <w:rPr>
          <w:rFonts w:ascii="Times New Roman" w:eastAsia="Times New Roman" w:hAnsi="Times New Roman" w:cs="Times New Roman"/>
          <w:color w:val="000000"/>
          <w:kern w:val="2"/>
          <w:sz w:val="24"/>
          <w:szCs w:val="24"/>
          <w:lang w:eastAsia="zh-CN"/>
        </w:rPr>
        <w:t>- Постановлением Администрации Касиновского сельсовета Щигровского района Курской области от  31.12.2013г.  № 61 «Об утверждении  Положения об особенностях подачи и рассмотрения жалоб на решения и действия (бездействие) Администрации Касиновского сельсовета Щигровского района  Курской  области и должностных лиц, муниципальных служащих Администрации  Касиновского сельсовета Щигровского района Курской области».</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bookmarkStart w:id="0" w:name="_GoBack"/>
      <w:bookmarkEnd w:id="0"/>
      <w:r w:rsidRPr="00A867BE">
        <w:rPr>
          <w:rFonts w:ascii="Times New Roman" w:eastAsia="Times New Roman" w:hAnsi="Times New Roman" w:cs="Times New Roman"/>
          <w:sz w:val="24"/>
          <w:szCs w:val="24"/>
          <w:lang w:eastAsia="ar-SA"/>
        </w:rPr>
        <w:tab/>
        <w:t xml:space="preserve"> </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autoSpaceDE w:val="0"/>
        <w:autoSpaceDN w:val="0"/>
        <w:adjustRightInd w:val="0"/>
        <w:spacing w:after="0" w:line="240" w:lineRule="auto"/>
        <w:ind w:firstLine="708"/>
        <w:jc w:val="both"/>
        <w:rPr>
          <w:rFonts w:ascii="Times New Roman" w:eastAsia="Calibri" w:hAnsi="Times New Roman" w:cs="Times New Roman"/>
          <w:sz w:val="24"/>
          <w:szCs w:val="24"/>
        </w:rPr>
      </w:pPr>
      <w:bookmarkStart w:id="1" w:name="sub_1053"/>
    </w:p>
    <w:p w:rsidR="00A867BE" w:rsidRPr="00A867BE" w:rsidRDefault="00A867BE" w:rsidP="00A867BE">
      <w:pPr>
        <w:widowControl w:val="0"/>
        <w:suppressAutoHyphens/>
        <w:autoSpaceDN w:val="0"/>
        <w:spacing w:after="0" w:line="240" w:lineRule="auto"/>
        <w:ind w:firstLine="540"/>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2.6.1. Исчерпывающий перечень документов, необходимых для предоставления муниципальной услуги, подлежащих представлению заявителем:</w:t>
      </w:r>
    </w:p>
    <w:p w:rsidR="00A867BE" w:rsidRPr="00A867BE" w:rsidRDefault="00A867BE" w:rsidP="00A867BE">
      <w:pPr>
        <w:widowControl w:val="0"/>
        <w:suppressAutoHyphens/>
        <w:autoSpaceDN w:val="0"/>
        <w:spacing w:after="0" w:line="240" w:lineRule="auto"/>
        <w:ind w:firstLine="540"/>
        <w:jc w:val="both"/>
        <w:textAlignment w:val="baseline"/>
        <w:rPr>
          <w:rFonts w:ascii="Times New Roman" w:eastAsia="Tahoma" w:hAnsi="Times New Roman" w:cs="Times New Roman"/>
          <w:sz w:val="24"/>
          <w:szCs w:val="24"/>
          <w:lang w:eastAsia="ru-RU"/>
        </w:rPr>
      </w:pPr>
      <w:bookmarkStart w:id="2" w:name="Par112"/>
      <w:bookmarkEnd w:id="2"/>
      <w:r w:rsidRPr="00A867BE">
        <w:rPr>
          <w:rFonts w:ascii="Times New Roman" w:eastAsia="Tahoma" w:hAnsi="Times New Roman" w:cs="Times New Roman"/>
          <w:kern w:val="3"/>
          <w:sz w:val="24"/>
          <w:szCs w:val="24"/>
          <w:lang w:eastAsia="ru-RU"/>
        </w:rPr>
        <w:t>1) заявление о предоставлении муниципальной услуги, оформленное по образцу согласно Приложению  №1 к настоящему Административному регламенту</w:t>
      </w:r>
      <w:r w:rsidRPr="00A867BE">
        <w:rPr>
          <w:rFonts w:ascii="Times New Roman" w:eastAsia="Tahoma" w:hAnsi="Times New Roman" w:cs="Times New Roman"/>
          <w:sz w:val="24"/>
          <w:szCs w:val="24"/>
          <w:lang w:eastAsia="ru-RU"/>
        </w:rPr>
        <w:t>.</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государственном реестре недвижимости и предусмотренные </w:t>
      </w:r>
      <w:hyperlink r:id="rId18" w:history="1">
        <w:r w:rsidRPr="00A867BE">
          <w:rPr>
            <w:rFonts w:ascii="Times New Roman" w:eastAsia="Times New Roman" w:hAnsi="Times New Roman" w:cs="Times New Roman"/>
            <w:bCs/>
            <w:sz w:val="24"/>
            <w:szCs w:val="24"/>
            <w:lang w:eastAsia="ru-RU"/>
          </w:rPr>
          <w:t>перечнем</w:t>
        </w:r>
      </w:hyperlink>
      <w:r w:rsidRPr="00A867BE">
        <w:rPr>
          <w:rFonts w:ascii="Times New Roman" w:eastAsia="Times New Roman" w:hAnsi="Times New Roman" w:cs="Times New Roman"/>
          <w:bCs/>
          <w:sz w:val="24"/>
          <w:szCs w:val="24"/>
          <w:lang w:eastAsia="ru-RU"/>
        </w:rPr>
        <w:t xml:space="preserve">, установленным </w:t>
      </w:r>
      <w:r w:rsidRPr="00A867BE">
        <w:rPr>
          <w:rFonts w:ascii="Times New Roman" w:eastAsia="Times New Roman" w:hAnsi="Times New Roman" w:cs="Times New Roman"/>
          <w:sz w:val="24"/>
          <w:szCs w:val="24"/>
          <w:lang w:eastAsia="ar-SA"/>
        </w:rPr>
        <w:t>Приказом Минэкономразвития от 12.01.2015 г. №1</w:t>
      </w:r>
      <w:r w:rsidRPr="00A867BE">
        <w:rPr>
          <w:rFonts w:ascii="Times New Roman" w:eastAsia="Times New Roman" w:hAnsi="Times New Roman" w:cs="Times New Roman"/>
          <w:bCs/>
          <w:sz w:val="24"/>
          <w:szCs w:val="24"/>
          <w:lang w:eastAsia="ru-RU"/>
        </w:rPr>
        <w:t>;</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4) проектная документация лесных участков в случае, если подано заявление о предварительном согласовании предоставления лесного участка;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7)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867BE" w:rsidRPr="00A867BE" w:rsidRDefault="00A867BE" w:rsidP="00A867BE">
      <w:pPr>
        <w:tabs>
          <w:tab w:val="left" w:pos="400"/>
        </w:tabs>
        <w:spacing w:after="0" w:line="240" w:lineRule="auto"/>
        <w:ind w:firstLine="567"/>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2.6.2. 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bCs/>
          <w:sz w:val="24"/>
          <w:szCs w:val="24"/>
          <w:lang w:eastAsia="ar-SA"/>
        </w:rPr>
        <w:t xml:space="preserve">2.6.3. </w:t>
      </w:r>
      <w:r w:rsidRPr="00A867BE">
        <w:rPr>
          <w:rFonts w:ascii="Times New Roman" w:eastAsia="Times New Roman" w:hAnsi="Times New Roman" w:cs="Times New Roman"/>
          <w:sz w:val="24"/>
          <w:szCs w:val="24"/>
          <w:lang w:eastAsia="ar-SA"/>
        </w:rPr>
        <w:t>Заявитель в праве предоставить заявление и документы следующим способом:</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в Администрацию:</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bCs/>
          <w:sz w:val="24"/>
          <w:szCs w:val="24"/>
          <w:lang w:eastAsia="ar-SA"/>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bCs/>
          <w:sz w:val="24"/>
          <w:szCs w:val="24"/>
          <w:lang w:eastAsia="ar-SA"/>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w:t>
      </w:r>
      <w:r w:rsidRPr="00A867BE">
        <w:rPr>
          <w:rFonts w:ascii="Times New Roman" w:eastAsia="Times New Roman" w:hAnsi="Times New Roman" w:cs="Times New Roman"/>
          <w:bCs/>
          <w:sz w:val="24"/>
          <w:szCs w:val="24"/>
          <w:lang w:eastAsia="ar-SA"/>
        </w:rPr>
        <w:lastRenderedPageBreak/>
        <w:t xml:space="preserve">личный кабинет Регионального портала </w:t>
      </w:r>
      <w:r w:rsidRPr="00A867BE">
        <w:rPr>
          <w:rFonts w:ascii="Times New Roman" w:eastAsia="Times New Roman" w:hAnsi="Times New Roman" w:cs="Times New Roman"/>
          <w:sz w:val="24"/>
          <w:szCs w:val="24"/>
          <w:lang w:eastAsia="ar-SA"/>
        </w:rPr>
        <w:t>без необходимости дополнительной подачи запроса в какой-либо иной форме  или</w:t>
      </w:r>
      <w:r w:rsidRPr="00A867BE">
        <w:rPr>
          <w:rFonts w:ascii="Times New Roman" w:eastAsia="Times New Roman" w:hAnsi="Times New Roman" w:cs="Times New Roman"/>
          <w:bCs/>
          <w:sz w:val="24"/>
          <w:szCs w:val="24"/>
          <w:lang w:eastAsia="ar-SA"/>
        </w:rPr>
        <w:t xml:space="preserve"> путем направления электронного документа на официальную электронную почту органа власти.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в МФЦ:</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 на бумажном носителе  при личном обращении заявителя либо его уполномоченного представителя.</w:t>
      </w: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A867BE" w:rsidRPr="00A867BE" w:rsidRDefault="00A867BE" w:rsidP="00A867BE">
      <w:pPr>
        <w:suppressAutoHyphens/>
        <w:spacing w:after="0" w:line="240" w:lineRule="auto"/>
        <w:jc w:val="both"/>
        <w:rPr>
          <w:rFonts w:ascii="Times New Roman" w:eastAsia="Times New Roman" w:hAnsi="Times New Roman" w:cs="Times New Roman"/>
          <w:b/>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ru-RU"/>
        </w:rPr>
        <w:t xml:space="preserve"> </w:t>
      </w:r>
      <w:r w:rsidRPr="00A867BE">
        <w:rPr>
          <w:rFonts w:ascii="Times New Roman" w:eastAsia="Times New Roman" w:hAnsi="Times New Roman" w:cs="Times New Roman"/>
          <w:sz w:val="24"/>
          <w:szCs w:val="24"/>
          <w:lang w:eastAsia="ar-SA"/>
        </w:rPr>
        <w:t xml:space="preserve">Перечень документов, необходимых для предоставления муниципальной услуги, которые находятся в распоряжении </w:t>
      </w:r>
      <w:r w:rsidRPr="00A867BE">
        <w:rPr>
          <w:rFonts w:ascii="Times New Roman" w:eastAsia="Times New Roman" w:hAnsi="Times New Roman" w:cs="Times New Roman"/>
          <w:bCs/>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A867BE">
        <w:rPr>
          <w:rFonts w:ascii="Times New Roman" w:eastAsia="Times New Roman" w:hAnsi="Times New Roman" w:cs="Times New Roman"/>
          <w:sz w:val="24"/>
          <w:szCs w:val="24"/>
          <w:lang w:eastAsia="ar-SA"/>
        </w:rPr>
        <w:t xml:space="preserve"> и запрашиваются по межведомственному запросу:</w:t>
      </w:r>
    </w:p>
    <w:p w:rsidR="00A867BE" w:rsidRPr="00A867BE" w:rsidRDefault="00A867BE" w:rsidP="00A867BE">
      <w:pPr>
        <w:spacing w:after="0" w:line="240" w:lineRule="auto"/>
        <w:ind w:firstLine="709"/>
        <w:contextualSpacing/>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1) выписка из Единого государственного реестра юридических лиц (для юридических лиц);</w:t>
      </w:r>
    </w:p>
    <w:p w:rsidR="00A867BE" w:rsidRPr="00A867BE" w:rsidRDefault="00A867BE" w:rsidP="00A867BE">
      <w:pPr>
        <w:spacing w:after="0" w:line="240" w:lineRule="auto"/>
        <w:ind w:firstLine="720"/>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2) выписка из Единого государственного реестра индивидуальных предпринимателей (для индивидуальных предпринимателей);</w:t>
      </w:r>
    </w:p>
    <w:p w:rsidR="00A867BE" w:rsidRPr="00A867BE" w:rsidRDefault="00A867BE" w:rsidP="00A867BE">
      <w:pPr>
        <w:spacing w:after="0" w:line="240" w:lineRule="auto"/>
        <w:ind w:firstLine="720"/>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3) выписка из Единого государственного реестра недвижимости   на земельный участок; </w:t>
      </w:r>
    </w:p>
    <w:p w:rsidR="00A867BE" w:rsidRPr="00A867BE" w:rsidRDefault="00A867BE" w:rsidP="00A867BE">
      <w:pPr>
        <w:spacing w:after="0" w:line="240" w:lineRule="auto"/>
        <w:ind w:firstLine="720"/>
        <w:jc w:val="both"/>
        <w:rPr>
          <w:rFonts w:ascii="Times New Roman" w:eastAsia="Times New Roman" w:hAnsi="Times New Roman" w:cs="Times New Roman"/>
          <w:bCs/>
          <w:sz w:val="24"/>
          <w:szCs w:val="24"/>
          <w:lang w:eastAsia="ru-RU"/>
        </w:rPr>
      </w:pPr>
      <w:r w:rsidRPr="00A867BE">
        <w:rPr>
          <w:rFonts w:ascii="Times New Roman" w:eastAsia="Calibri" w:hAnsi="Times New Roman" w:cs="Times New Roman"/>
          <w:sz w:val="24"/>
          <w:szCs w:val="24"/>
        </w:rPr>
        <w:t xml:space="preserve">4) </w:t>
      </w:r>
      <w:r w:rsidRPr="00A867BE">
        <w:rPr>
          <w:rFonts w:ascii="Times New Roman" w:eastAsia="Times New Roman" w:hAnsi="Times New Roman" w:cs="Times New Roman"/>
          <w:bCs/>
          <w:sz w:val="24"/>
          <w:szCs w:val="24"/>
          <w:lang w:eastAsia="ru-RU"/>
        </w:rPr>
        <w:t>выписка из Единого государственного реестра недвижимости на здания, сооружения (при наличии на земельном участке зданий, сооружений);</w:t>
      </w:r>
    </w:p>
    <w:p w:rsidR="00A867BE" w:rsidRPr="00A867BE" w:rsidRDefault="00A867BE" w:rsidP="00A867BE">
      <w:pPr>
        <w:spacing w:after="0" w:line="240" w:lineRule="auto"/>
        <w:ind w:firstLine="72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rsidR="00A867BE" w:rsidRPr="00A867BE" w:rsidRDefault="00A867BE" w:rsidP="00A867BE">
      <w:pPr>
        <w:spacing w:after="0" w:line="240" w:lineRule="auto"/>
        <w:ind w:firstLine="720"/>
        <w:jc w:val="both"/>
        <w:rPr>
          <w:rFonts w:ascii="Times New Roman" w:eastAsia="Times New Roman" w:hAnsi="Times New Roman" w:cs="Times New Roman"/>
          <w:b/>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Заявитель вправе представить указанные в данном пункте документы по собственной инициативе.</w:t>
      </w:r>
    </w:p>
    <w:p w:rsidR="00A867BE" w:rsidRPr="00A867BE" w:rsidRDefault="00A867BE" w:rsidP="00A867BE">
      <w:pPr>
        <w:tabs>
          <w:tab w:val="left" w:pos="400"/>
        </w:tabs>
        <w:spacing w:after="0" w:line="240" w:lineRule="auto"/>
        <w:ind w:firstLine="284"/>
        <w:contextualSpacing/>
        <w:jc w:val="both"/>
        <w:rPr>
          <w:rFonts w:ascii="Times New Roman" w:eastAsia="Times New Roman" w:hAnsi="Times New Roman" w:cs="Times New Roman"/>
          <w:sz w:val="24"/>
          <w:szCs w:val="24"/>
          <w:lang w:eastAsia="ru-RU"/>
        </w:rPr>
      </w:pPr>
    </w:p>
    <w:p w:rsidR="00A867BE" w:rsidRPr="00A867BE" w:rsidRDefault="00A867BE" w:rsidP="00A867BE">
      <w:pPr>
        <w:autoSpaceDE w:val="0"/>
        <w:autoSpaceDN w:val="0"/>
        <w:adjustRightInd w:val="0"/>
        <w:spacing w:after="0" w:line="240" w:lineRule="auto"/>
        <w:ind w:firstLine="540"/>
        <w:jc w:val="both"/>
        <w:rPr>
          <w:rFonts w:ascii="Times New Roman" w:eastAsia="Tahoma" w:hAnsi="Times New Roman" w:cs="Times New Roman"/>
          <w:sz w:val="24"/>
          <w:szCs w:val="24"/>
          <w:lang w:eastAsia="ru-RU"/>
        </w:rPr>
      </w:pPr>
      <w:r w:rsidRPr="00A867BE">
        <w:rPr>
          <w:rFonts w:ascii="Times New Roman" w:eastAsia="Tahoma" w:hAnsi="Times New Roman" w:cs="Times New Roman"/>
          <w:sz w:val="24"/>
          <w:szCs w:val="24"/>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A867BE" w:rsidRPr="00A867BE" w:rsidRDefault="00A867BE" w:rsidP="00A867BE">
      <w:pPr>
        <w:autoSpaceDE w:val="0"/>
        <w:autoSpaceDN w:val="0"/>
        <w:adjustRightInd w:val="0"/>
        <w:spacing w:after="0" w:line="240" w:lineRule="auto"/>
        <w:ind w:firstLine="540"/>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867BE" w:rsidRPr="00A867BE" w:rsidRDefault="00A867BE" w:rsidP="00A867BE">
      <w:pPr>
        <w:suppressAutoHyphens/>
        <w:spacing w:after="0" w:line="240" w:lineRule="auto"/>
        <w:jc w:val="both"/>
        <w:rPr>
          <w:rFonts w:ascii="Times New Roman" w:eastAsia="Calibri" w:hAnsi="Times New Roman" w:cs="Times New Roman"/>
          <w:kern w:val="1"/>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2.8 . Указание на запрет требовать от заявителя</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sz w:val="24"/>
          <w:szCs w:val="24"/>
          <w:lang w:eastAsia="ru-RU"/>
        </w:rPr>
        <w:t xml:space="preserve">2.8.1. В соответствии с пунктами 1 и 2 статьи 7 Федерального закона от 27.07.2010 № 210-ФЗ «Об организации предоставления государственных и муниципальных услуг» </w:t>
      </w:r>
      <w:r w:rsidRPr="00A867BE">
        <w:rPr>
          <w:rFonts w:ascii="Times New Roman" w:eastAsia="Times New Roman" w:hAnsi="Times New Roman" w:cs="Times New Roman"/>
          <w:sz w:val="24"/>
          <w:szCs w:val="24"/>
          <w:lang w:eastAsia="ar-SA"/>
        </w:rPr>
        <w:t xml:space="preserve"> з</w:t>
      </w:r>
      <w:r w:rsidRPr="00A867BE">
        <w:rPr>
          <w:rFonts w:ascii="Times New Roman" w:eastAsia="Times New Roman" w:hAnsi="Times New Roman" w:cs="Times New Roman"/>
          <w:bCs/>
          <w:sz w:val="24"/>
          <w:szCs w:val="24"/>
          <w:lang w:eastAsia="ar-SA"/>
        </w:rPr>
        <w:t>апрещается требовать от заявителя:</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A867BE">
        <w:rPr>
          <w:rFonts w:ascii="Times New Roman" w:eastAsia="Times New Roman" w:hAnsi="Times New Roman" w:cs="Times New Roman"/>
          <w:sz w:val="24"/>
          <w:szCs w:val="24"/>
          <w:lang w:eastAsia="ar-SA"/>
        </w:rPr>
        <w:lastRenderedPageBreak/>
        <w:t>актами, регулирующими отношения, возникающие в связи с предоставлением муниципальной услуги;</w:t>
      </w:r>
    </w:p>
    <w:p w:rsidR="00A867BE" w:rsidRPr="00A867BE" w:rsidRDefault="00A867BE" w:rsidP="00A867BE">
      <w:pPr>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A867BE" w:rsidRPr="00A867BE" w:rsidRDefault="00A867BE" w:rsidP="00A867B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2.8.2. При приеме заявления и документов посредством Регионального портала запрещается:</w:t>
      </w: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867BE" w:rsidRPr="00A867BE" w:rsidRDefault="00A867BE" w:rsidP="00A867B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2.9.</w:t>
      </w: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b/>
          <w:bCs/>
          <w:sz w:val="24"/>
          <w:szCs w:val="24"/>
          <w:lang w:eastAsia="ar-SA"/>
        </w:rPr>
        <w:t>Исчерпывающий перечень оснований для отказа в приеме документов</w:t>
      </w:r>
      <w:r w:rsidRPr="00A867BE">
        <w:rPr>
          <w:rFonts w:ascii="Times New Roman" w:eastAsia="Times New Roman" w:hAnsi="Times New Roman" w:cs="Times New Roman"/>
          <w:b/>
          <w:sz w:val="24"/>
          <w:szCs w:val="24"/>
          <w:lang w:eastAsia="ar-SA"/>
        </w:rPr>
        <w:t xml:space="preserve"> необходимых для предоставления муниципальной услуги</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ind w:firstLine="708"/>
        <w:jc w:val="both"/>
        <w:rPr>
          <w:rFonts w:ascii="Times New Roman" w:eastAsia="Calibri" w:hAnsi="Times New Roman" w:cs="Times New Roman"/>
          <w:kern w:val="1"/>
          <w:sz w:val="24"/>
          <w:szCs w:val="24"/>
          <w:lang w:eastAsia="ar-SA"/>
        </w:rPr>
      </w:pPr>
      <w:r w:rsidRPr="00A867BE">
        <w:rPr>
          <w:rFonts w:ascii="Times New Roman" w:eastAsia="Calibri" w:hAnsi="Times New Roman" w:cs="Times New Roman"/>
          <w:kern w:val="1"/>
          <w:sz w:val="24"/>
          <w:szCs w:val="24"/>
          <w:lang w:eastAsia="ar-SA"/>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A867BE" w:rsidRPr="00A867BE" w:rsidRDefault="00A867BE" w:rsidP="00A867BE">
      <w:pPr>
        <w:suppressAutoHyphens/>
        <w:spacing w:after="0" w:line="240" w:lineRule="auto"/>
        <w:rPr>
          <w:rFonts w:ascii="Times New Roman" w:eastAsia="Calibri" w:hAnsi="Times New Roman" w:cs="Times New Roman"/>
          <w:b/>
          <w:kern w:val="1"/>
          <w:sz w:val="24"/>
          <w:szCs w:val="24"/>
          <w:lang w:eastAsia="ar-SA"/>
        </w:rPr>
      </w:pPr>
    </w:p>
    <w:p w:rsidR="00A867BE" w:rsidRPr="00A867BE" w:rsidRDefault="00A867BE" w:rsidP="00A867BE">
      <w:pPr>
        <w:suppressAutoHyphens/>
        <w:spacing w:after="0" w:line="240" w:lineRule="auto"/>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sz w:val="24"/>
          <w:szCs w:val="24"/>
          <w:lang w:eastAsia="ar-SA"/>
        </w:rPr>
        <w:t xml:space="preserve">2.10. </w:t>
      </w:r>
      <w:r w:rsidRPr="00A867BE">
        <w:rPr>
          <w:rFonts w:ascii="Times New Roman" w:eastAsia="Times New Roman" w:hAnsi="Times New Roman" w:cs="Times New Roman"/>
          <w:b/>
          <w:bCs/>
          <w:sz w:val="24"/>
          <w:szCs w:val="24"/>
          <w:lang w:eastAsia="ar-SA"/>
        </w:rPr>
        <w:t>Исчерпывающий перечень оснований для приостановления</w:t>
      </w:r>
    </w:p>
    <w:p w:rsidR="00A867BE" w:rsidRPr="00A867BE" w:rsidRDefault="00A867BE" w:rsidP="00A867BE">
      <w:pPr>
        <w:suppressAutoHyphens/>
        <w:spacing w:after="0" w:line="240" w:lineRule="auto"/>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предоставления муниципальной услуги или отказа в предоставлении муниципальной услуги</w:t>
      </w:r>
    </w:p>
    <w:p w:rsidR="00A867BE" w:rsidRPr="00A867BE" w:rsidRDefault="00A867BE" w:rsidP="00A867BE">
      <w:pPr>
        <w:suppressAutoHyphens/>
        <w:spacing w:after="0" w:line="240" w:lineRule="auto"/>
        <w:jc w:val="center"/>
        <w:rPr>
          <w:rFonts w:ascii="Times New Roman" w:eastAsia="Times New Roman" w:hAnsi="Times New Roman" w:cs="Times New Roman"/>
          <w:b/>
          <w:bCs/>
          <w:sz w:val="24"/>
          <w:szCs w:val="24"/>
          <w:lang w:eastAsia="ar-SA"/>
        </w:rPr>
      </w:pPr>
    </w:p>
    <w:p w:rsidR="00A867BE" w:rsidRPr="00A867BE" w:rsidRDefault="00A867BE" w:rsidP="00A867BE">
      <w:pPr>
        <w:widowControl w:val="0"/>
        <w:suppressAutoHyphens/>
        <w:autoSpaceDE w:val="0"/>
        <w:spacing w:after="0" w:line="240" w:lineRule="auto"/>
        <w:ind w:firstLine="540"/>
        <w:jc w:val="both"/>
        <w:rPr>
          <w:rFonts w:ascii="Times New Roman" w:eastAsia="Tahoma" w:hAnsi="Times New Roman" w:cs="Times New Roman"/>
          <w:sz w:val="24"/>
          <w:szCs w:val="24"/>
          <w:lang w:eastAsia="ru-RU"/>
        </w:rPr>
      </w:pPr>
      <w:r w:rsidRPr="00A867BE">
        <w:rPr>
          <w:rFonts w:ascii="Times New Roman" w:eastAsia="Times New Roman" w:hAnsi="Times New Roman" w:cs="Times New Roman"/>
          <w:bCs/>
          <w:sz w:val="24"/>
          <w:szCs w:val="24"/>
          <w:lang w:eastAsia="ar-SA"/>
        </w:rPr>
        <w:t>2.10.1. Предоставление муниципальной услуги приостанавливается в</w:t>
      </w:r>
      <w:r w:rsidRPr="00A867BE">
        <w:rPr>
          <w:rFonts w:ascii="Times New Roman" w:eastAsia="Tahoma" w:hAnsi="Times New Roman" w:cs="Times New Roman"/>
          <w:sz w:val="24"/>
          <w:szCs w:val="24"/>
          <w:lang w:eastAsia="ru-RU"/>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района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67BE" w:rsidRPr="00A867BE" w:rsidRDefault="00A867BE" w:rsidP="00A867BE">
      <w:pPr>
        <w:autoSpaceDE w:val="0"/>
        <w:autoSpaceDN w:val="0"/>
        <w:adjustRightInd w:val="0"/>
        <w:spacing w:after="0" w:line="240" w:lineRule="auto"/>
        <w:ind w:firstLine="540"/>
        <w:jc w:val="both"/>
        <w:rPr>
          <w:rFonts w:ascii="Times New Roman" w:eastAsia="Tahoma" w:hAnsi="Times New Roman" w:cs="Times New Roman"/>
          <w:sz w:val="24"/>
          <w:szCs w:val="24"/>
          <w:lang w:eastAsia="ru-RU"/>
        </w:rPr>
      </w:pPr>
    </w:p>
    <w:p w:rsidR="00A867BE" w:rsidRPr="00A867BE" w:rsidRDefault="00A867BE" w:rsidP="00A867BE">
      <w:pPr>
        <w:shd w:val="clear" w:color="auto" w:fill="FFFFFF"/>
        <w:spacing w:after="0" w:line="240" w:lineRule="auto"/>
        <w:ind w:firstLine="426"/>
        <w:jc w:val="both"/>
        <w:rPr>
          <w:rFonts w:ascii="Times New Roman" w:eastAsia="Tahoma" w:hAnsi="Times New Roman" w:cs="Times New Roman"/>
          <w:bCs/>
          <w:sz w:val="24"/>
          <w:szCs w:val="24"/>
          <w:lang w:eastAsia="ru-RU"/>
        </w:rPr>
      </w:pPr>
      <w:r w:rsidRPr="00A867BE">
        <w:rPr>
          <w:rFonts w:ascii="Times New Roman" w:eastAsia="Tahoma" w:hAnsi="Times New Roman" w:cs="Times New Roman"/>
          <w:bCs/>
          <w:sz w:val="24"/>
          <w:szCs w:val="24"/>
          <w:lang w:eastAsia="ru-RU"/>
        </w:rPr>
        <w:t>2.10.2. Основаниями для отказа в предоставлении муниципальной услуги являются:</w:t>
      </w:r>
    </w:p>
    <w:p w:rsidR="00A867BE" w:rsidRPr="00A867BE" w:rsidRDefault="00A867BE" w:rsidP="00A867BE">
      <w:pPr>
        <w:shd w:val="clear" w:color="auto" w:fill="FFFFFF"/>
        <w:spacing w:after="0" w:line="240" w:lineRule="auto"/>
        <w:jc w:val="both"/>
        <w:rPr>
          <w:rFonts w:ascii="Times New Roman" w:eastAsia="Tahoma" w:hAnsi="Times New Roman" w:cs="Times New Roman"/>
          <w:bCs/>
          <w:sz w:val="24"/>
          <w:szCs w:val="24"/>
          <w:lang w:eastAsia="ru-RU"/>
        </w:rPr>
      </w:pPr>
    </w:p>
    <w:p w:rsidR="00A867BE" w:rsidRPr="00A867BE" w:rsidRDefault="00A867BE" w:rsidP="00A867BE">
      <w:pPr>
        <w:numPr>
          <w:ilvl w:val="0"/>
          <w:numId w:val="8"/>
        </w:num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lastRenderedPageBreak/>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867BE" w:rsidRPr="00A867BE" w:rsidRDefault="00A867BE" w:rsidP="00A867B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 разработка схемы расположения земельного участка с нарушением предусмотренных </w:t>
      </w:r>
      <w:hyperlink r:id="rId19" w:history="1">
        <w:r w:rsidRPr="00A867BE">
          <w:rPr>
            <w:rFonts w:ascii="Times New Roman" w:eastAsia="Times New Roman" w:hAnsi="Times New Roman" w:cs="Times New Roman"/>
            <w:sz w:val="24"/>
            <w:szCs w:val="24"/>
            <w:lang w:eastAsia="ru-RU"/>
          </w:rPr>
          <w:t>статьей 11.9</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требований к образуемым земельным участкам;</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867BE" w:rsidRPr="00A867BE" w:rsidRDefault="00A867BE" w:rsidP="00A867BE">
      <w:pPr>
        <w:shd w:val="clear" w:color="auto" w:fill="FFFFFF"/>
        <w:spacing w:after="0" w:line="240" w:lineRule="auto"/>
        <w:jc w:val="both"/>
        <w:rPr>
          <w:rFonts w:ascii="Times New Roman" w:eastAsia="Tahoma" w:hAnsi="Times New Roman" w:cs="Times New Roman"/>
          <w:bCs/>
          <w:sz w:val="24"/>
          <w:szCs w:val="24"/>
          <w:lang w:eastAsia="ru-RU"/>
        </w:rPr>
      </w:pPr>
    </w:p>
    <w:p w:rsidR="00A867BE" w:rsidRPr="00A867BE" w:rsidRDefault="00A867BE" w:rsidP="00A867BE">
      <w:pPr>
        <w:numPr>
          <w:ilvl w:val="0"/>
          <w:numId w:val="8"/>
        </w:numPr>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Земельный участок, который предстоит образовать, не может быть предоставлен заявителю по следующим основаниям:</w:t>
      </w:r>
    </w:p>
    <w:p w:rsidR="00A867BE" w:rsidRPr="00A867BE" w:rsidRDefault="00A867BE" w:rsidP="00A867BE">
      <w:pPr>
        <w:suppressAutoHyphens/>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w:t>
      </w:r>
      <w:r w:rsidRPr="00A867BE">
        <w:rPr>
          <w:rFonts w:ascii="Times New Roman" w:eastAsia="Times New Roman" w:hAnsi="Times New Roman" w:cs="Times New Roman"/>
          <w:sz w:val="24"/>
          <w:szCs w:val="24"/>
          <w:lang w:eastAsia="ru-RU"/>
        </w:rPr>
        <w:lastRenderedPageBreak/>
        <w:t>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Pr="00A867BE">
        <w:rPr>
          <w:rFonts w:ascii="Times New Roman" w:eastAsia="Times New Roman" w:hAnsi="Times New Roman" w:cs="Times New Roman"/>
          <w:sz w:val="24"/>
          <w:szCs w:val="24"/>
          <w:lang w:eastAsia="ru-RU"/>
        </w:rPr>
        <w:lastRenderedPageBreak/>
        <w:t>садоводства, дачного хозяйства или осуществления крестьянским (фермерским) хозяйством его деятельности;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18)  предоставление земельного участка на заявленном виде прав не допускается;</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19)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следующим основаниям: </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0" w:history="1">
        <w:r w:rsidRPr="00A867BE">
          <w:rPr>
            <w:rFonts w:ascii="Times New Roman" w:eastAsia="Times New Roman" w:hAnsi="Times New Roman" w:cs="Times New Roman"/>
            <w:sz w:val="24"/>
            <w:szCs w:val="24"/>
            <w:lang w:eastAsia="ru-RU"/>
          </w:rPr>
          <w:t>подпунктом 10 пункта 2 статьи 39.10</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w:t>
      </w:r>
      <w:r w:rsidRPr="00A867BE">
        <w:rPr>
          <w:rFonts w:ascii="Times New Roman" w:eastAsia="Times New Roman" w:hAnsi="Times New Roman" w:cs="Times New Roman"/>
          <w:sz w:val="24"/>
          <w:szCs w:val="24"/>
          <w:lang w:eastAsia="ru-RU"/>
        </w:rPr>
        <w:lastRenderedPageBreak/>
        <w:t>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1" w:history="1">
        <w:r w:rsidRPr="00A867BE">
          <w:rPr>
            <w:rFonts w:ascii="Times New Roman" w:eastAsia="Times New Roman" w:hAnsi="Times New Roman" w:cs="Times New Roman"/>
            <w:sz w:val="24"/>
            <w:szCs w:val="24"/>
            <w:lang w:eastAsia="ru-RU"/>
          </w:rPr>
          <w:t>пунктом 3 статьи 39.36</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lastRenderedPageBreak/>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2" w:history="1">
        <w:r w:rsidRPr="00A867BE">
          <w:rPr>
            <w:rFonts w:ascii="Times New Roman" w:eastAsia="Times New Roman" w:hAnsi="Times New Roman" w:cs="Times New Roman"/>
            <w:sz w:val="24"/>
            <w:szCs w:val="24"/>
            <w:lang w:eastAsia="ru-RU"/>
          </w:rPr>
          <w:t>пунктом 19 статьи 39.11</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12) в отношении земельного участка, указанного в заявлении о его предоставлении, поступило предусмотренное </w:t>
      </w:r>
      <w:hyperlink r:id="rId23" w:history="1">
        <w:r w:rsidRPr="00A867BE">
          <w:rPr>
            <w:rFonts w:ascii="Times New Roman" w:eastAsia="Times New Roman" w:hAnsi="Times New Roman" w:cs="Times New Roman"/>
            <w:sz w:val="24"/>
            <w:szCs w:val="24"/>
            <w:lang w:eastAsia="ru-RU"/>
          </w:rPr>
          <w:t>подпунктом 6 пункта 4 статьи 39.11</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4" w:history="1">
        <w:r w:rsidRPr="00A867BE">
          <w:rPr>
            <w:rFonts w:ascii="Times New Roman" w:eastAsia="Times New Roman" w:hAnsi="Times New Roman" w:cs="Times New Roman"/>
            <w:sz w:val="24"/>
            <w:szCs w:val="24"/>
            <w:lang w:eastAsia="ru-RU"/>
          </w:rPr>
          <w:t>подпунктом 4 пункта 4 статьи 39.11</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5" w:history="1">
        <w:r w:rsidRPr="00A867BE">
          <w:rPr>
            <w:rFonts w:ascii="Times New Roman" w:eastAsia="Times New Roman" w:hAnsi="Times New Roman" w:cs="Times New Roman"/>
            <w:sz w:val="24"/>
            <w:szCs w:val="24"/>
            <w:lang w:eastAsia="ru-RU"/>
          </w:rPr>
          <w:t>пунктом 8 статьи 39.11</w:t>
        </w:r>
      </w:hyperlink>
      <w:r w:rsidRPr="00A867BE">
        <w:rPr>
          <w:rFonts w:ascii="Times New Roman" w:eastAsia="Times New Roman" w:hAnsi="Times New Roman" w:cs="Times New Roman"/>
          <w:sz w:val="24"/>
          <w:szCs w:val="24"/>
          <w:lang w:eastAsia="ru-RU"/>
        </w:rPr>
        <w:t xml:space="preserve"> настоящего Кодекса;</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26" w:history="1">
        <w:r w:rsidRPr="00A867BE">
          <w:rPr>
            <w:rFonts w:ascii="Times New Roman" w:eastAsia="Times New Roman" w:hAnsi="Times New Roman" w:cs="Times New Roman"/>
            <w:sz w:val="24"/>
            <w:szCs w:val="24"/>
            <w:lang w:eastAsia="ru-RU"/>
          </w:rPr>
          <w:t>подпунктом 1 пункта 1 статьи 39.18</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15) испрашиваемый земельный участок не включен в утвержденный в установленном Правительством Российской Федерации </w:t>
      </w:r>
      <w:hyperlink r:id="rId27" w:history="1">
        <w:r w:rsidRPr="00A867BE">
          <w:rPr>
            <w:rFonts w:ascii="Times New Roman" w:eastAsia="Times New Roman" w:hAnsi="Times New Roman" w:cs="Times New Roman"/>
            <w:sz w:val="24"/>
            <w:szCs w:val="24"/>
            <w:lang w:eastAsia="ru-RU"/>
          </w:rPr>
          <w:t>порядке</w:t>
        </w:r>
      </w:hyperlink>
      <w:r w:rsidRPr="00A867BE">
        <w:rPr>
          <w:rFonts w:ascii="Times New Roman" w:eastAsia="Times New Roman" w:hAnsi="Times New Roman" w:cs="Times New Roman"/>
          <w:sz w:val="24"/>
          <w:szCs w:val="24"/>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8" w:history="1">
        <w:r w:rsidRPr="00A867BE">
          <w:rPr>
            <w:rFonts w:ascii="Times New Roman" w:eastAsia="Times New Roman" w:hAnsi="Times New Roman" w:cs="Times New Roman"/>
            <w:sz w:val="24"/>
            <w:szCs w:val="24"/>
            <w:lang w:eastAsia="ru-RU"/>
          </w:rPr>
          <w:t>подпунктом 10 пункта 2 статьи 39.10</w:t>
        </w:r>
      </w:hyperlink>
      <w:r w:rsidRPr="00A867BE">
        <w:rPr>
          <w:rFonts w:ascii="Times New Roman" w:eastAsia="Times New Roman" w:hAnsi="Times New Roman" w:cs="Times New Roman"/>
          <w:sz w:val="24"/>
          <w:szCs w:val="24"/>
          <w:lang w:eastAsia="ru-RU"/>
        </w:rPr>
        <w:t xml:space="preserve"> земельного кодекса Российской Федерации;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19) предоставление земельного участка на заявленном виде прав не допускается;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20) в отношении земельного участка, указанного в заявлении о его предоставлении, не установлен вид разрешенного использования;</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21) указанный в заявлении о предоставлении земельного участка земельный участок не отнесен к определенной категории земель;</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w:t>
      </w:r>
      <w:r w:rsidRPr="00A867BE">
        <w:rPr>
          <w:rFonts w:ascii="Times New Roman" w:eastAsia="Times New Roman" w:hAnsi="Times New Roman" w:cs="Times New Roman"/>
          <w:sz w:val="24"/>
          <w:szCs w:val="24"/>
          <w:lang w:eastAsia="ru-RU"/>
        </w:rPr>
        <w:lastRenderedPageBreak/>
        <w:t>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24) границы земельного участка, указанного в заявлении о его предоставлении, подлежат уточнению в соответствии с Федеральным </w:t>
      </w:r>
      <w:hyperlink r:id="rId29" w:history="1">
        <w:r w:rsidRPr="00A867BE">
          <w:rPr>
            <w:rFonts w:ascii="Times New Roman" w:eastAsia="Times New Roman" w:hAnsi="Times New Roman" w:cs="Times New Roman"/>
            <w:sz w:val="24"/>
            <w:szCs w:val="24"/>
            <w:lang w:eastAsia="ru-RU"/>
          </w:rPr>
          <w:t>законом</w:t>
        </w:r>
      </w:hyperlink>
      <w:r w:rsidRPr="00A867BE">
        <w:rPr>
          <w:rFonts w:ascii="Times New Roman" w:eastAsia="Times New Roman" w:hAnsi="Times New Roman" w:cs="Times New Roman"/>
          <w:sz w:val="24"/>
          <w:szCs w:val="24"/>
          <w:lang w:eastAsia="ru-RU"/>
        </w:rPr>
        <w:t xml:space="preserve"> «О государственной регистрации недвижимости»;</w:t>
      </w:r>
    </w:p>
    <w:p w:rsidR="00A867BE" w:rsidRPr="00A867BE" w:rsidRDefault="00A867BE" w:rsidP="00A867B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867BE" w:rsidRPr="00A867BE" w:rsidRDefault="00A867BE" w:rsidP="00A867BE">
      <w:pPr>
        <w:suppressAutoHyphens/>
        <w:spacing w:after="0" w:line="240" w:lineRule="auto"/>
        <w:ind w:firstLine="426"/>
        <w:jc w:val="both"/>
        <w:rPr>
          <w:rFonts w:ascii="Times New Roman" w:eastAsia="Times New Roman" w:hAnsi="Times New Roman" w:cs="Times New Roman"/>
          <w:sz w:val="24"/>
          <w:szCs w:val="24"/>
          <w:lang w:eastAsia="ru-RU"/>
        </w:rPr>
      </w:pP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i/>
          <w:iCs/>
          <w:kern w:val="1"/>
          <w:sz w:val="24"/>
          <w:szCs w:val="24"/>
          <w:lang w:eastAsia="ar-SA"/>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r w:rsidRPr="00A867BE">
        <w:rPr>
          <w:rFonts w:ascii="Times New Roman" w:eastAsia="Times New Roman" w:hAnsi="Times New Roman" w:cs="Times New Roman"/>
          <w:b/>
          <w:bCs/>
          <w:kern w:val="1"/>
          <w:sz w:val="24"/>
          <w:szCs w:val="24"/>
          <w:lang w:eastAsia="ar-SA"/>
        </w:rPr>
        <w:t>2.12. Порядок, размер и основания взимания государственной пошлины или иной платы, взимаемой за предоставление услуги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Cs/>
          <w:iCs/>
          <w:kern w:val="1"/>
          <w:sz w:val="24"/>
          <w:szCs w:val="24"/>
          <w:lang w:eastAsia="ar-SA"/>
        </w:rPr>
      </w:pPr>
      <w:r w:rsidRPr="00A867BE">
        <w:rPr>
          <w:rFonts w:ascii="Times New Roman" w:eastAsia="Times New Roman" w:hAnsi="Times New Roman" w:cs="Times New Roman"/>
          <w:bCs/>
          <w:iCs/>
          <w:kern w:val="1"/>
          <w:sz w:val="24"/>
          <w:szCs w:val="24"/>
          <w:lang w:eastAsia="ar-SA"/>
        </w:rPr>
        <w:t>Муниципальная услуга предоставляется без взимания государственной пошлины или иной платы.</w:t>
      </w:r>
    </w:p>
    <w:p w:rsidR="00A867BE" w:rsidRPr="00A867BE" w:rsidRDefault="00A867BE" w:rsidP="00A867BE">
      <w:pPr>
        <w:suppressAutoHyphens/>
        <w:spacing w:after="0" w:line="240" w:lineRule="auto"/>
        <w:jc w:val="center"/>
        <w:rPr>
          <w:rFonts w:ascii="Times New Roman" w:eastAsia="Times New Roman" w:hAnsi="Times New Roman" w:cs="Times New Roman"/>
          <w:b/>
          <w:sz w:val="24"/>
          <w:szCs w:val="24"/>
          <w:lang w:eastAsia="ar-SA"/>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r w:rsidRPr="00A867BE">
        <w:rPr>
          <w:rFonts w:ascii="Times New Roman" w:eastAsia="Times New Roman" w:hAnsi="Times New Roman" w:cs="Times New Roman"/>
          <w:b/>
          <w:bCs/>
          <w:kern w:val="1"/>
          <w:sz w:val="24"/>
          <w:szCs w:val="24"/>
          <w:lang w:eastAsia="ar-SA"/>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A867BE" w:rsidRPr="00A867BE" w:rsidRDefault="00A867BE" w:rsidP="00A867BE">
      <w:pPr>
        <w:widowControl w:val="0"/>
        <w:suppressAutoHyphens/>
        <w:autoSpaceDE w:val="0"/>
        <w:spacing w:after="0" w:line="240" w:lineRule="auto"/>
        <w:ind w:firstLine="540"/>
        <w:jc w:val="both"/>
        <w:rPr>
          <w:rFonts w:ascii="Times New Roman" w:eastAsia="Times New Roman" w:hAnsi="Times New Roman" w:cs="Times New Roman"/>
          <w:i/>
          <w:iCs/>
          <w:sz w:val="24"/>
          <w:szCs w:val="24"/>
          <w:lang w:eastAsia="ar-SA"/>
        </w:rPr>
      </w:pPr>
    </w:p>
    <w:p w:rsidR="00A867BE" w:rsidRPr="00A867BE" w:rsidRDefault="00A867BE" w:rsidP="00A867BE">
      <w:pPr>
        <w:shd w:val="clear" w:color="auto" w:fill="FFFFFF"/>
        <w:tabs>
          <w:tab w:val="left" w:pos="709"/>
        </w:tabs>
        <w:suppressAutoHyphens/>
        <w:spacing w:after="0" w:line="240" w:lineRule="auto"/>
        <w:ind w:firstLine="709"/>
        <w:jc w:val="both"/>
        <w:rPr>
          <w:rFonts w:ascii="Times New Roman" w:eastAsia="Calibri" w:hAnsi="Times New Roman" w:cs="Times New Roman"/>
          <w:kern w:val="1"/>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zh-CN"/>
        </w:rPr>
      </w:pPr>
      <w:r w:rsidRPr="00A867BE">
        <w:rPr>
          <w:rFonts w:ascii="Times New Roman" w:eastAsia="Times New Roman" w:hAnsi="Times New Roman" w:cs="Times New Roman"/>
          <w:b/>
          <w:bCs/>
          <w:sz w:val="24"/>
          <w:szCs w:val="24"/>
          <w:lang w:eastAsia="zh-CN"/>
        </w:rPr>
        <w:t>2.14.</w:t>
      </w:r>
      <w:r w:rsidRPr="00A867BE">
        <w:rPr>
          <w:rFonts w:ascii="Times New Roman" w:eastAsia="Times New Roman" w:hAnsi="Times New Roman" w:cs="Times New Roman"/>
          <w:b/>
          <w:sz w:val="24"/>
          <w:szCs w:val="24"/>
          <w:lang w:eastAsia="zh-CN"/>
        </w:rPr>
        <w:t xml:space="preserve"> </w:t>
      </w:r>
      <w:r w:rsidRPr="00A867BE">
        <w:rPr>
          <w:rFonts w:ascii="Times New Roman" w:eastAsia="Times New Roman" w:hAnsi="Times New Roman" w:cs="Times New Roman"/>
          <w:b/>
          <w:bCs/>
          <w:sz w:val="24"/>
          <w:szCs w:val="24"/>
          <w:lang w:eastAsia="zh-CN"/>
        </w:rPr>
        <w:t xml:space="preserve">Максимальный срок ожидания в очереди при подаче запроса  о предоставлении  муниципальной услуги, </w:t>
      </w:r>
      <w:r w:rsidRPr="00A867BE">
        <w:rPr>
          <w:rFonts w:ascii="Times New Roman" w:eastAsia="Times New Roman" w:hAnsi="Times New Roman" w:cs="Times New Roman"/>
          <w:b/>
          <w:sz w:val="24"/>
          <w:szCs w:val="24"/>
          <w:lang w:eastAsia="zh-CN"/>
        </w:rPr>
        <w:t xml:space="preserve"> услуги, предоставляемой организацией, участвующей в предоставлении муниципальной услуги, </w:t>
      </w:r>
      <w:r w:rsidRPr="00A867BE">
        <w:rPr>
          <w:rFonts w:ascii="Times New Roman" w:eastAsia="Times New Roman" w:hAnsi="Times New Roman" w:cs="Times New Roman"/>
          <w:b/>
          <w:bCs/>
          <w:sz w:val="24"/>
          <w:szCs w:val="24"/>
          <w:lang w:eastAsia="zh-CN"/>
        </w:rPr>
        <w:t xml:space="preserve"> и при получении результата предоставления</w:t>
      </w:r>
      <w:r w:rsidRPr="00A867BE">
        <w:rPr>
          <w:rFonts w:ascii="Times New Roman" w:eastAsia="Times New Roman" w:hAnsi="Times New Roman" w:cs="Times New Roman"/>
          <w:b/>
          <w:sz w:val="24"/>
          <w:szCs w:val="24"/>
          <w:lang w:eastAsia="zh-CN"/>
        </w:rPr>
        <w:t xml:space="preserve"> </w:t>
      </w:r>
      <w:r w:rsidRPr="00A867BE">
        <w:rPr>
          <w:rFonts w:ascii="Times New Roman" w:eastAsia="Times New Roman" w:hAnsi="Times New Roman" w:cs="Times New Roman"/>
          <w:b/>
          <w:bCs/>
          <w:sz w:val="24"/>
          <w:szCs w:val="24"/>
          <w:lang w:eastAsia="zh-CN"/>
        </w:rPr>
        <w:t xml:space="preserve">таких услуг </w:t>
      </w:r>
    </w:p>
    <w:p w:rsidR="00A867BE" w:rsidRPr="00A867BE" w:rsidRDefault="00A867BE" w:rsidP="00A867BE">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zh-CN"/>
        </w:rPr>
      </w:pPr>
    </w:p>
    <w:p w:rsidR="00A867BE" w:rsidRPr="00A867BE" w:rsidRDefault="00A867BE" w:rsidP="00A867BE">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zh-CN"/>
        </w:rPr>
        <w:t>Максимальный срок ожидания в очереди при подаче заявления о предоставлении</w:t>
      </w:r>
      <w:r w:rsidRPr="00A867BE">
        <w:rPr>
          <w:rFonts w:ascii="Times New Roman" w:eastAsia="Times New Roman" w:hAnsi="Times New Roman" w:cs="Times New Roman"/>
          <w:sz w:val="24"/>
          <w:szCs w:val="24"/>
        </w:rPr>
        <w:t xml:space="preserve"> муниципальной</w:t>
      </w:r>
      <w:r w:rsidRPr="00A867BE">
        <w:rPr>
          <w:rFonts w:ascii="Times New Roman" w:eastAsia="Times New Roman" w:hAnsi="Times New Roman" w:cs="Times New Roman"/>
          <w:sz w:val="24"/>
          <w:szCs w:val="24"/>
          <w:lang w:eastAsia="zh-CN"/>
        </w:rPr>
        <w:t xml:space="preserve"> услуги,</w:t>
      </w:r>
      <w:r w:rsidRPr="00A867BE">
        <w:rPr>
          <w:rFonts w:ascii="Times New Roman" w:eastAsia="Times New Roman" w:hAnsi="Times New Roman" w:cs="Times New Roman"/>
          <w:sz w:val="24"/>
          <w:szCs w:val="24"/>
        </w:rPr>
        <w:t xml:space="preserve"> услуги, предоставляемой организацией, участвующей в предоставлении муниципальной услуги</w:t>
      </w:r>
      <w:r w:rsidRPr="00A867BE">
        <w:rPr>
          <w:rFonts w:ascii="Times New Roman" w:eastAsia="Times New Roman" w:hAnsi="Times New Roman" w:cs="Times New Roman"/>
          <w:sz w:val="24"/>
          <w:szCs w:val="24"/>
          <w:lang w:eastAsia="zh-CN"/>
        </w:rPr>
        <w:t xml:space="preserve">  и при получении результата предоставления </w:t>
      </w:r>
      <w:r w:rsidRPr="00A867BE">
        <w:rPr>
          <w:rFonts w:ascii="Times New Roman" w:eastAsia="Times New Roman" w:hAnsi="Times New Roman" w:cs="Times New Roman"/>
          <w:sz w:val="24"/>
          <w:szCs w:val="24"/>
        </w:rPr>
        <w:t xml:space="preserve">таких услуг -  </w:t>
      </w:r>
      <w:r w:rsidRPr="00A867BE">
        <w:rPr>
          <w:rFonts w:ascii="Times New Roman" w:eastAsia="Times New Roman" w:hAnsi="Times New Roman" w:cs="Times New Roman"/>
          <w:sz w:val="24"/>
          <w:szCs w:val="24"/>
          <w:lang w:eastAsia="zh-CN"/>
        </w:rPr>
        <w:t>не</w:t>
      </w:r>
      <w:r w:rsidRPr="00A867BE">
        <w:rPr>
          <w:rFonts w:ascii="Times New Roman" w:eastAsia="Times New Roman" w:hAnsi="Times New Roman" w:cs="Times New Roman"/>
          <w:sz w:val="24"/>
          <w:szCs w:val="24"/>
          <w:lang w:eastAsia="ar-SA"/>
        </w:rPr>
        <w:t xml:space="preserve"> более  15 минут.</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widowControl w:val="0"/>
        <w:suppressAutoHyphens/>
        <w:spacing w:after="0" w:line="240" w:lineRule="auto"/>
        <w:ind w:firstLine="709"/>
        <w:jc w:val="both"/>
        <w:textAlignment w:val="top"/>
        <w:rPr>
          <w:rFonts w:ascii="Times New Roman" w:eastAsia="Times New Roman" w:hAnsi="Times New Roman" w:cs="Times New Roman"/>
          <w:b/>
          <w:bCs/>
          <w:sz w:val="24"/>
          <w:szCs w:val="24"/>
          <w:lang w:eastAsia="zh-CN"/>
        </w:rPr>
      </w:pPr>
      <w:r w:rsidRPr="00A867BE">
        <w:rPr>
          <w:rFonts w:ascii="Times New Roman" w:eastAsia="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A867BE" w:rsidRPr="00A867BE" w:rsidRDefault="00A867BE" w:rsidP="00A867BE">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w:t>
      </w:r>
    </w:p>
    <w:p w:rsidR="00A867BE" w:rsidRPr="00A867BE" w:rsidRDefault="00A867BE" w:rsidP="00A867BE">
      <w:pPr>
        <w:widowControl w:val="0"/>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ru-RU"/>
        </w:rPr>
        <w:t>2</w:t>
      </w:r>
      <w:r w:rsidRPr="00A867BE">
        <w:rPr>
          <w:rFonts w:ascii="Times New Roman" w:eastAsia="Times New Roman" w:hAnsi="Times New Roman" w:cs="Times New Roman"/>
          <w:sz w:val="24"/>
          <w:szCs w:val="24"/>
          <w:lang w:eastAsia="ar-SA"/>
        </w:rPr>
        <w:t xml:space="preserve">2.15.1. При непосредственном обращении заявителя лично, максимальный срок регистрации заявления – 15 минут.  </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2.15.2. Запрос заявителя о предоставлении муниципальной услуги,  направленный </w:t>
      </w:r>
      <w:r w:rsidRPr="00A867BE">
        <w:rPr>
          <w:rFonts w:ascii="Times New Roman" w:eastAsia="Times New Roman" w:hAnsi="Times New Roman" w:cs="Times New Roman"/>
          <w:sz w:val="24"/>
          <w:szCs w:val="24"/>
          <w:lang w:eastAsia="ar-SA"/>
        </w:rPr>
        <w:lastRenderedPageBreak/>
        <w:t>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2.15.3.Специалист, ответственный за прием документов:</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проверяет документы на соответствие п.2.6. настоящего административного регламента;</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при необходимости оказывает помощь заявителю в оформлении заявления;</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при необходимости </w:t>
      </w:r>
      <w:r w:rsidRPr="00A867BE">
        <w:rPr>
          <w:rFonts w:ascii="Times New Roman" w:eastAsia="Times New Roman" w:hAnsi="Times New Roman" w:cs="Times New Roman"/>
          <w:bCs/>
          <w:sz w:val="24"/>
          <w:szCs w:val="24"/>
          <w:lang w:eastAsia="ar-SA"/>
        </w:rPr>
        <w:t>заверяет  копии документов;</w:t>
      </w:r>
    </w:p>
    <w:p w:rsidR="00A867BE" w:rsidRPr="00A867BE" w:rsidRDefault="00A867BE" w:rsidP="00A867BE">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регистрирует заявление с прилагаемыми документами;</w:t>
      </w:r>
    </w:p>
    <w:p w:rsidR="00A867BE" w:rsidRPr="00A867BE" w:rsidRDefault="00A867BE" w:rsidP="00A867BE">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 сообщает заявителю о сроке  предоставления муниципальной услуги.</w:t>
      </w:r>
    </w:p>
    <w:p w:rsidR="00A867BE" w:rsidRPr="00A867BE" w:rsidRDefault="00A867BE" w:rsidP="00A867BE">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A867BE" w:rsidRPr="00A867BE" w:rsidRDefault="00A867BE" w:rsidP="00A867BE">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A867BE" w:rsidRPr="00A867BE" w:rsidRDefault="00A867BE" w:rsidP="00A867BE">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867BE" w:rsidRPr="00A867BE" w:rsidRDefault="00A867BE" w:rsidP="00A867BE">
      <w:pPr>
        <w:tabs>
          <w:tab w:val="left" w:pos="709"/>
        </w:tabs>
        <w:suppressAutoHyphens/>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A867BE">
        <w:rPr>
          <w:rFonts w:ascii="Times New Roman" w:eastAsia="Times New Roman" w:hAnsi="Times New Roman" w:cs="Times New Roman"/>
          <w:b/>
          <w:bCs/>
          <w:sz w:val="24"/>
          <w:szCs w:val="24"/>
          <w:lang w:eastAsia="zh-CN"/>
        </w:rPr>
        <w:t xml:space="preserve">2.16. Требования к помещениям, в которых предоставляется </w:t>
      </w:r>
      <w:r w:rsidRPr="00A867BE">
        <w:rPr>
          <w:rFonts w:ascii="Times New Roman" w:eastAsia="Times New Roman" w:hAnsi="Times New Roman" w:cs="Times New Roman"/>
          <w:b/>
          <w:bCs/>
          <w:sz w:val="24"/>
          <w:szCs w:val="24"/>
          <w:lang w:eastAsia="ru-RU"/>
        </w:rPr>
        <w:t>муниципальная</w:t>
      </w:r>
      <w:r w:rsidRPr="00A867BE">
        <w:rPr>
          <w:rFonts w:ascii="Times New Roman" w:eastAsia="Times New Roman" w:hAnsi="Times New Roman" w:cs="Times New Roman"/>
          <w:b/>
          <w:bCs/>
          <w:sz w:val="24"/>
          <w:szCs w:val="24"/>
          <w:lang w:eastAsia="zh-CN"/>
        </w:rPr>
        <w:t xml:space="preserve"> услуга,</w:t>
      </w:r>
      <w:r w:rsidRPr="00A867BE">
        <w:rPr>
          <w:rFonts w:ascii="Times New Roman" w:eastAsia="Times New Roman" w:hAnsi="Times New Roman" w:cs="Times New Roman"/>
          <w:b/>
          <w:bCs/>
          <w:sz w:val="24"/>
          <w:szCs w:val="24"/>
          <w:lang w:eastAsia="ru-RU"/>
        </w:rPr>
        <w:t xml:space="preserve"> услуга, предоставляемая организацией, участвующей в предоставлении муниципальной услуги, </w:t>
      </w:r>
      <w:r w:rsidRPr="00A867BE">
        <w:rPr>
          <w:rFonts w:ascii="Times New Roman" w:eastAsia="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A867BE">
        <w:rPr>
          <w:rFonts w:ascii="Times New Roman" w:eastAsia="Times New Roman" w:hAnsi="Times New Roman" w:cs="Times New Roman"/>
          <w:b/>
          <w:bCs/>
          <w:sz w:val="24"/>
          <w:szCs w:val="24"/>
          <w:lang w:eastAsia="ru-RU"/>
        </w:rPr>
        <w:t>таких услуг</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Места ожидания заявителей оборудуются стульями и (или) кресельными секциями, и (или) скамьями.</w:t>
      </w:r>
    </w:p>
    <w:p w:rsidR="00A867BE" w:rsidRPr="00A867BE" w:rsidRDefault="00A867BE" w:rsidP="00A867BE">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867BE" w:rsidRPr="00A867BE" w:rsidRDefault="00A867BE" w:rsidP="00A867BE">
      <w:pPr>
        <w:tabs>
          <w:tab w:val="left" w:pos="709"/>
        </w:tabs>
        <w:suppressAutoHyphens/>
        <w:spacing w:after="0" w:line="240" w:lineRule="auto"/>
        <w:ind w:firstLine="709"/>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2.16.3. Обеспечение доступности для инвалидов.</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lastRenderedPageBreak/>
        <w:t>возможность беспрепятственного входа в помещение  и выхода из него;</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сопровождение инвалидов, имеющих стойкие расстройства функции зрения и самостоятельного передвижения, и оказание им помощи;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содействие со стороны должностных лиц, при необходимости, инвалиду при входе в объект и выходе из него;</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оборудование на прилегающих к зданию территориях мест для парковки автотранспортных средств инвалидов;</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сопровождение инвалидов, имеющих стойкие расстройства функции зрения и самостоятельного передвижения, по территории объекта;</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проведение инструктажа должностных лиц, осуществляющих первичный контакт с получателями услуги, по вопросам работы с инвалидами;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допуск в помещение сурдопереводчика и тифлосурдопереводчика;</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предоставление, при необходимости, услуги по месту жительства инвалида или в дистанционном режиме;</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867BE" w:rsidRPr="00A867BE" w:rsidRDefault="00A867BE" w:rsidP="00A867BE">
      <w:pPr>
        <w:widowControl w:val="0"/>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widowControl w:val="0"/>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autoSpaceDE w:val="0"/>
        <w:spacing w:after="0" w:line="240" w:lineRule="auto"/>
        <w:ind w:firstLine="704"/>
        <w:jc w:val="both"/>
        <w:rPr>
          <w:rFonts w:ascii="Times New Roman" w:eastAsia="Calibri" w:hAnsi="Times New Roman" w:cs="Times New Roman"/>
          <w:b/>
          <w:bCs/>
          <w:sz w:val="24"/>
          <w:szCs w:val="24"/>
        </w:rPr>
      </w:pPr>
      <w:r w:rsidRPr="00A867BE">
        <w:rPr>
          <w:rFonts w:ascii="Times New Roman" w:eastAsia="Calibri"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867BE" w:rsidRPr="00A867BE" w:rsidRDefault="00A867BE" w:rsidP="00A867BE">
      <w:pPr>
        <w:autoSpaceDE w:val="0"/>
        <w:spacing w:after="0" w:line="240" w:lineRule="auto"/>
        <w:jc w:val="both"/>
        <w:rPr>
          <w:rFonts w:ascii="Times New Roman" w:eastAsia="Calibri" w:hAnsi="Times New Roman" w:cs="Times New Roman"/>
          <w:b/>
          <w:bCs/>
          <w:sz w:val="24"/>
          <w:szCs w:val="24"/>
        </w:rPr>
      </w:pPr>
    </w:p>
    <w:p w:rsidR="00A867BE" w:rsidRPr="00A867BE" w:rsidRDefault="00A867BE" w:rsidP="00A867BE">
      <w:pPr>
        <w:autoSpaceDE w:val="0"/>
        <w:spacing w:after="0" w:line="240" w:lineRule="auto"/>
        <w:ind w:firstLine="704"/>
        <w:jc w:val="both"/>
        <w:rPr>
          <w:rFonts w:ascii="Times New Roman" w:eastAsia="Calibri" w:hAnsi="Times New Roman" w:cs="Times New Roman"/>
          <w:b/>
          <w:bCs/>
          <w:sz w:val="24"/>
          <w:szCs w:val="24"/>
        </w:rPr>
      </w:pPr>
      <w:r w:rsidRPr="00A867BE">
        <w:rPr>
          <w:rFonts w:ascii="Times New Roman" w:eastAsia="Calibri" w:hAnsi="Times New Roman" w:cs="Times New Roman"/>
          <w:b/>
          <w:bCs/>
          <w:sz w:val="24"/>
          <w:szCs w:val="24"/>
        </w:rPr>
        <w:t xml:space="preserve">Показатели доступности </w:t>
      </w:r>
      <w:r w:rsidRPr="00A867BE">
        <w:rPr>
          <w:rFonts w:ascii="Times New Roman" w:eastAsia="Calibri" w:hAnsi="Times New Roman" w:cs="Times New Roman"/>
          <w:b/>
          <w:sz w:val="24"/>
          <w:szCs w:val="24"/>
        </w:rPr>
        <w:t>муниципальной</w:t>
      </w:r>
      <w:r w:rsidRPr="00A867BE">
        <w:rPr>
          <w:rFonts w:ascii="Times New Roman" w:eastAsia="Calibri" w:hAnsi="Times New Roman" w:cs="Times New Roman"/>
          <w:b/>
          <w:bCs/>
          <w:sz w:val="24"/>
          <w:szCs w:val="24"/>
        </w:rPr>
        <w:t xml:space="preserve">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транспортная или пешая доступность к местам предоставления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предоставление возможности получения муниципальной услуги в электронном виде; </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lastRenderedPageBreak/>
        <w:t>предоставление муниципальной услуги в многофункциональном центре предоставления государственных и муниципальных услуг.</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p>
    <w:p w:rsidR="00A867BE" w:rsidRPr="00A867BE" w:rsidRDefault="00A867BE" w:rsidP="00A867BE">
      <w:pPr>
        <w:autoSpaceDE w:val="0"/>
        <w:spacing w:after="0" w:line="240" w:lineRule="auto"/>
        <w:ind w:firstLine="704"/>
        <w:jc w:val="both"/>
        <w:rPr>
          <w:rFonts w:ascii="Times New Roman" w:eastAsia="Calibri" w:hAnsi="Times New Roman" w:cs="Times New Roman"/>
          <w:b/>
          <w:sz w:val="24"/>
          <w:szCs w:val="24"/>
        </w:rPr>
      </w:pPr>
      <w:r w:rsidRPr="00A867BE">
        <w:rPr>
          <w:rFonts w:ascii="Times New Roman" w:eastAsia="Calibri" w:hAnsi="Times New Roman" w:cs="Times New Roman"/>
          <w:b/>
          <w:sz w:val="24"/>
          <w:szCs w:val="24"/>
        </w:rPr>
        <w:t xml:space="preserve">Показателями доступности предоставления муниципальной услуги в  электронной форме являются: </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получение информации о порядке и сроках предоставления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формирование запроса;</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прием и регистрация органом (организацией) запроса и иных документов, необходимых для предоставления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получение результата предоставления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получение сведений о ходе выполнения запроса;</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p>
    <w:p w:rsidR="00A867BE" w:rsidRPr="00A867BE" w:rsidRDefault="00A867BE" w:rsidP="00A867BE">
      <w:pPr>
        <w:autoSpaceDE w:val="0"/>
        <w:spacing w:after="0" w:line="240" w:lineRule="auto"/>
        <w:ind w:firstLine="704"/>
        <w:jc w:val="both"/>
        <w:rPr>
          <w:rFonts w:ascii="Times New Roman" w:eastAsia="Calibri" w:hAnsi="Times New Roman" w:cs="Times New Roman"/>
          <w:b/>
          <w:sz w:val="24"/>
          <w:szCs w:val="24"/>
        </w:rPr>
      </w:pPr>
      <w:r w:rsidRPr="00A867BE">
        <w:rPr>
          <w:rFonts w:ascii="Times New Roman" w:eastAsia="Calibri" w:hAnsi="Times New Roman" w:cs="Times New Roman"/>
          <w:b/>
          <w:sz w:val="24"/>
          <w:szCs w:val="24"/>
        </w:rPr>
        <w:t>Показатели качества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b/>
          <w:sz w:val="24"/>
          <w:szCs w:val="24"/>
        </w:rPr>
      </w:pP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полнота и актуальность информации о порядке предоставления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отсутствие очередей при приеме и выдаче документов заявителям;</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A867BE" w:rsidRPr="00A867BE" w:rsidRDefault="00A867BE" w:rsidP="00A867BE">
      <w:pPr>
        <w:autoSpaceDE w:val="0"/>
        <w:spacing w:after="0" w:line="240" w:lineRule="auto"/>
        <w:ind w:firstLine="704"/>
        <w:jc w:val="both"/>
        <w:rPr>
          <w:rFonts w:ascii="Times New Roman" w:eastAsia="Calibri" w:hAnsi="Times New Roman" w:cs="Times New Roman"/>
          <w:sz w:val="24"/>
          <w:szCs w:val="24"/>
        </w:rPr>
      </w:pPr>
    </w:p>
    <w:p w:rsidR="00A867BE" w:rsidRPr="00A867BE" w:rsidRDefault="00A867BE" w:rsidP="00A867BE">
      <w:pPr>
        <w:tabs>
          <w:tab w:val="left" w:pos="709"/>
        </w:tabs>
        <w:suppressAutoHyphens/>
        <w:autoSpaceDE w:val="0"/>
        <w:autoSpaceDN w:val="0"/>
        <w:adjustRightInd w:val="0"/>
        <w:spacing w:after="0" w:line="240" w:lineRule="auto"/>
        <w:jc w:val="both"/>
        <w:rPr>
          <w:rFonts w:ascii="Times New Roman" w:eastAsia="Times New Roman" w:hAnsi="Times New Roman" w:cs="Times New Roman"/>
          <w:kern w:val="1"/>
          <w:sz w:val="24"/>
          <w:szCs w:val="24"/>
          <w:lang w:eastAsia="ar-SA"/>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b/>
          <w:bCs/>
          <w:kern w:val="1"/>
          <w:sz w:val="24"/>
          <w:szCs w:val="24"/>
          <w:lang w:eastAsia="ar-SA"/>
        </w:rPr>
      </w:pPr>
      <w:r w:rsidRPr="00A867BE">
        <w:rPr>
          <w:rFonts w:ascii="Times New Roman" w:eastAsia="Times New Roman" w:hAnsi="Times New Roman" w:cs="Times New Roman"/>
          <w:b/>
          <w:bCs/>
          <w:kern w:val="1"/>
          <w:sz w:val="24"/>
          <w:szCs w:val="24"/>
          <w:lang w:eastAsia="ar-SA"/>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
          <w:bCs/>
          <w:kern w:val="1"/>
          <w:sz w:val="24"/>
          <w:szCs w:val="24"/>
          <w:lang w:eastAsia="ar-SA"/>
        </w:rPr>
      </w:pP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b/>
          <w:sz w:val="24"/>
          <w:szCs w:val="24"/>
          <w:lang w:eastAsia="ru-RU"/>
        </w:rPr>
        <w:t>2.18.1. Особенности предоставления муниципальной услуги в ОБУ «МФЦ».</w:t>
      </w: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867BE" w:rsidRPr="00A867BE" w:rsidRDefault="00A867BE" w:rsidP="00A867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b/>
          <w:sz w:val="24"/>
          <w:szCs w:val="24"/>
          <w:lang w:eastAsia="ru-RU"/>
        </w:rPr>
        <w:t xml:space="preserve">2.18.2. Особенности предоставления муниципальной услуги в электронной форме                                    </w:t>
      </w:r>
    </w:p>
    <w:p w:rsidR="00A867BE" w:rsidRPr="00A867BE" w:rsidRDefault="00A867BE" w:rsidP="00A867B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2.18.2.1. Заявление в форме электронного документа представляется по выбору заявителя:</w:t>
      </w: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30" w:history="1">
        <w:r w:rsidRPr="00A867BE">
          <w:rPr>
            <w:rFonts w:ascii="Times New Roman" w:eastAsia="Times New Roman" w:hAnsi="Times New Roman" w:cs="Times New Roman"/>
            <w:bCs/>
            <w:sz w:val="24"/>
            <w:szCs w:val="24"/>
            <w:u w:val="single"/>
            <w:lang w:eastAsia="ru-RU"/>
          </w:rPr>
          <w:t>www.</w:t>
        </w:r>
        <w:r w:rsidRPr="00A867BE">
          <w:rPr>
            <w:rFonts w:ascii="Times New Roman" w:eastAsia="Times New Roman" w:hAnsi="Times New Roman" w:cs="Times New Roman"/>
            <w:bCs/>
            <w:sz w:val="24"/>
            <w:szCs w:val="24"/>
            <w:u w:val="single"/>
            <w:lang w:val="en-US" w:eastAsia="ru-RU"/>
          </w:rPr>
          <w:t>rpgu</w:t>
        </w:r>
        <w:r w:rsidRPr="00A867BE">
          <w:rPr>
            <w:rFonts w:ascii="Times New Roman" w:eastAsia="Times New Roman" w:hAnsi="Times New Roman" w:cs="Times New Roman"/>
            <w:bCs/>
            <w:sz w:val="24"/>
            <w:szCs w:val="24"/>
            <w:u w:val="single"/>
            <w:lang w:eastAsia="ru-RU"/>
          </w:rPr>
          <w:t>.</w:t>
        </w:r>
        <w:r w:rsidRPr="00A867BE">
          <w:rPr>
            <w:rFonts w:ascii="Times New Roman" w:eastAsia="Times New Roman" w:hAnsi="Times New Roman" w:cs="Times New Roman"/>
            <w:bCs/>
            <w:sz w:val="24"/>
            <w:szCs w:val="24"/>
            <w:u w:val="single"/>
            <w:lang w:val="en-US" w:eastAsia="ru-RU"/>
          </w:rPr>
          <w:t>rkursk</w:t>
        </w:r>
        <w:r w:rsidRPr="00A867BE">
          <w:rPr>
            <w:rFonts w:ascii="Times New Roman" w:eastAsia="Times New Roman" w:hAnsi="Times New Roman" w:cs="Times New Roman"/>
            <w:bCs/>
            <w:sz w:val="24"/>
            <w:szCs w:val="24"/>
            <w:u w:val="single"/>
            <w:lang w:eastAsia="ru-RU"/>
          </w:rPr>
          <w:t>.</w:t>
        </w:r>
        <w:r w:rsidRPr="00A867BE">
          <w:rPr>
            <w:rFonts w:ascii="Times New Roman" w:eastAsia="Times New Roman" w:hAnsi="Times New Roman" w:cs="Times New Roman"/>
            <w:bCs/>
            <w:sz w:val="24"/>
            <w:szCs w:val="24"/>
            <w:u w:val="single"/>
            <w:lang w:val="en-US" w:eastAsia="ru-RU"/>
          </w:rPr>
          <w:t>ru</w:t>
        </w:r>
      </w:hyperlink>
      <w:r w:rsidRPr="00A867BE">
        <w:rPr>
          <w:rFonts w:ascii="Times New Roman" w:eastAsia="Times New Roman" w:hAnsi="Times New Roman" w:cs="Times New Roman"/>
          <w:bCs/>
          <w:sz w:val="24"/>
          <w:szCs w:val="24"/>
          <w:lang w:eastAsia="ru-RU"/>
        </w:rPr>
        <w:t>);</w:t>
      </w: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lastRenderedPageBreak/>
        <w:t xml:space="preserve">путем направления электронного документа в уполномоченный орган на официальную электронную почту.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2.18.2.2. </w:t>
      </w:r>
      <w:r w:rsidRPr="00A867BE">
        <w:rPr>
          <w:rFonts w:ascii="Times New Roman" w:eastAsia="Times New Roman" w:hAnsi="Times New Roman" w:cs="Times New Roman"/>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виде бумажного документа, который заявитель получает непосредственно при личном обращении;</w:t>
      </w:r>
      <w:r w:rsidRPr="00A867BE">
        <w:rPr>
          <w:rFonts w:ascii="Times New Roman" w:eastAsia="Times New Roman" w:hAnsi="Times New Roman" w:cs="Times New Roman"/>
          <w:sz w:val="24"/>
          <w:szCs w:val="24"/>
          <w:lang w:eastAsia="ar-SA"/>
        </w:rPr>
        <w:t xml:space="preserve">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виде бумажного документа, который направляется посредством почтового отправления;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виде электронного документа,  который направляется посредством электронной почты;</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A867BE" w:rsidRPr="00A867BE" w:rsidRDefault="00A867BE" w:rsidP="00A867BE">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A867BE">
        <w:rPr>
          <w:rFonts w:ascii="Times New Roman" w:eastAsia="Times New Roman" w:hAnsi="Times New Roman" w:cs="Times New Roman"/>
          <w:bCs/>
          <w:sz w:val="24"/>
          <w:szCs w:val="24"/>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2.18.2.4. </w:t>
      </w:r>
      <w:r w:rsidRPr="00A867BE">
        <w:rPr>
          <w:rFonts w:ascii="Times New Roman" w:eastAsia="Times New Roman" w:hAnsi="Times New Roman" w:cs="Times New Roman"/>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электронной подписью заявителя;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усиленной квалифицированной электронной подписью заявителя.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лица, действующего от имени юридического лица без доверенности;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2.18.2.5. </w:t>
      </w:r>
      <w:r w:rsidRPr="00A867BE">
        <w:rPr>
          <w:rFonts w:ascii="Times New Roman" w:eastAsia="Times New Roman" w:hAnsi="Times New Roman" w:cs="Times New Roman"/>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Регионального портала,</w:t>
      </w:r>
      <w:r w:rsidRPr="00A867BE">
        <w:rPr>
          <w:rFonts w:ascii="Times New Roman" w:eastAsia="Times New Roman" w:hAnsi="Times New Roman" w:cs="Times New Roman"/>
          <w:b/>
          <w:sz w:val="24"/>
          <w:szCs w:val="24"/>
          <w:lang w:eastAsia="ru-RU"/>
        </w:rPr>
        <w:t xml:space="preserve"> </w:t>
      </w:r>
      <w:r w:rsidRPr="00A867BE">
        <w:rPr>
          <w:rFonts w:ascii="Times New Roman" w:eastAsia="Times New Roman" w:hAnsi="Times New Roman" w:cs="Times New Roman"/>
          <w:sz w:val="24"/>
          <w:szCs w:val="24"/>
          <w:lang w:eastAsia="ru-RU"/>
        </w:rPr>
        <w:t xml:space="preserve">а также, если заявление подписано усиленной квалифицированной электронной подписью.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2.18.2.6. </w:t>
      </w:r>
      <w:r w:rsidRPr="00A867BE">
        <w:rPr>
          <w:rFonts w:ascii="Times New Roman" w:eastAsia="Times New Roman" w:hAnsi="Times New Roman" w:cs="Times New Roman"/>
          <w:sz w:val="24"/>
          <w:szCs w:val="24"/>
          <w:lang w:eastAsia="ru-RU"/>
        </w:rPr>
        <w:t>Получение заявления и прилагаемых к нему документов подтверждается Администрацией</w:t>
      </w: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sz w:val="24"/>
          <w:szCs w:val="24"/>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w:t>
      </w:r>
      <w:r w:rsidRPr="00A867BE">
        <w:rPr>
          <w:rFonts w:ascii="Times New Roman" w:eastAsia="Times New Roman" w:hAnsi="Times New Roman" w:cs="Times New Roman"/>
          <w:sz w:val="24"/>
          <w:szCs w:val="24"/>
          <w:lang w:eastAsia="ar-SA"/>
        </w:rPr>
        <w:t xml:space="preserve">2.18.2.8. </w:t>
      </w:r>
      <w:r w:rsidRPr="00A867BE">
        <w:rPr>
          <w:rFonts w:ascii="Times New Roman" w:eastAsia="Times New Roman" w:hAnsi="Times New Roman" w:cs="Times New Roman"/>
          <w:sz w:val="24"/>
          <w:szCs w:val="24"/>
          <w:lang w:eastAsia="ru-RU"/>
        </w:rPr>
        <w:t>Заявления и прилагаемые к ним документы предоставляются в Администрацию</w:t>
      </w: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sz w:val="24"/>
          <w:szCs w:val="24"/>
          <w:lang w:eastAsia="ru-RU"/>
        </w:rPr>
        <w:t>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2.18.2.9. </w:t>
      </w:r>
      <w:r w:rsidRPr="00A867BE">
        <w:rPr>
          <w:rFonts w:ascii="Times New Roman" w:eastAsia="Times New Roman" w:hAnsi="Times New Roman" w:cs="Times New Roman"/>
          <w:sz w:val="24"/>
          <w:szCs w:val="24"/>
          <w:lang w:eastAsia="ru-RU"/>
        </w:rPr>
        <w:t xml:space="preserve"> 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lastRenderedPageBreak/>
        <w:t xml:space="preserve">2.18.2.10. </w:t>
      </w:r>
      <w:r w:rsidRPr="00A867BE">
        <w:rPr>
          <w:rFonts w:ascii="Times New Roman" w:eastAsia="Times New Roman" w:hAnsi="Times New Roman" w:cs="Times New Roman"/>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2.18.2.11.</w:t>
      </w:r>
      <w:r w:rsidRPr="00A867BE">
        <w:rPr>
          <w:rFonts w:ascii="Times New Roman" w:eastAsia="Times New Roman" w:hAnsi="Times New Roman" w:cs="Times New Roman"/>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2.18.2.12. </w:t>
      </w:r>
      <w:r w:rsidRPr="00A867BE">
        <w:rPr>
          <w:rFonts w:ascii="Times New Roman" w:eastAsia="Times New Roman" w:hAnsi="Times New Roman" w:cs="Times New Roman"/>
          <w:sz w:val="24"/>
          <w:szCs w:val="24"/>
          <w:lang w:eastAsia="ru-RU"/>
        </w:rPr>
        <w:t xml:space="preserve"> Документы, которые предоставляются Администрацией</w:t>
      </w:r>
      <w:r w:rsidRPr="00A867BE">
        <w:rPr>
          <w:rFonts w:ascii="Times New Roman" w:eastAsia="Times New Roman" w:hAnsi="Times New Roman" w:cs="Times New Roman"/>
          <w:sz w:val="24"/>
          <w:szCs w:val="24"/>
          <w:lang w:eastAsia="ar-SA"/>
        </w:rPr>
        <w:t xml:space="preserve"> </w:t>
      </w:r>
      <w:r w:rsidRPr="00A867BE">
        <w:rPr>
          <w:rFonts w:ascii="Times New Roman" w:eastAsia="Times New Roman" w:hAnsi="Times New Roman" w:cs="Times New Roman"/>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2.18.2.13. </w:t>
      </w:r>
      <w:r w:rsidRPr="00A867BE">
        <w:rPr>
          <w:rFonts w:ascii="Times New Roman" w:eastAsia="Times New Roman" w:hAnsi="Times New Roman" w:cs="Times New Roman"/>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ar-SA"/>
        </w:rPr>
        <w:t xml:space="preserve">2.18.2.14. </w:t>
      </w:r>
      <w:r w:rsidRPr="00A867BE">
        <w:rPr>
          <w:rFonts w:ascii="Times New Roman" w:eastAsia="Times New Roman" w:hAnsi="Times New Roman" w:cs="Times New Roman"/>
          <w:sz w:val="24"/>
          <w:szCs w:val="24"/>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kern w:val="1"/>
          <w:sz w:val="24"/>
          <w:szCs w:val="24"/>
          <w:lang w:eastAsia="zh-CN"/>
        </w:rPr>
        <w:t xml:space="preserve">Администрация </w:t>
      </w:r>
      <w:r w:rsidRPr="00A867BE">
        <w:rPr>
          <w:rFonts w:ascii="Times New Roman" w:eastAsia="Times New Roman" w:hAnsi="Times New Roman" w:cs="Times New Roman"/>
          <w:sz w:val="24"/>
          <w:szCs w:val="24"/>
          <w:lang w:eastAsia="ru-RU"/>
        </w:rPr>
        <w:t xml:space="preserve">  в течение пяти рабочих дней со дня получения такого заявления направляет  уведомление с указанием допущенных нарушений.</w:t>
      </w: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suppressAutoHyphens/>
        <w:spacing w:after="0" w:line="240" w:lineRule="auto"/>
        <w:rPr>
          <w:rFonts w:ascii="Times New Roman" w:eastAsia="Times New Roman" w:hAnsi="Times New Roman" w:cs="Times New Roman"/>
          <w:b/>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867BE">
        <w:rPr>
          <w:rFonts w:ascii="Times New Roman" w:eastAsia="Times New Roman" w:hAnsi="Times New Roman" w:cs="Times New Roman"/>
          <w:b/>
          <w:bCs/>
          <w:sz w:val="24"/>
          <w:szCs w:val="24"/>
          <w:lang w:val="en-US" w:eastAsia="ru-RU"/>
        </w:rPr>
        <w:t>III</w:t>
      </w:r>
      <w:r w:rsidRPr="00A867BE">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
          <w:sz w:val="24"/>
          <w:szCs w:val="24"/>
        </w:rPr>
      </w:pPr>
      <w:r w:rsidRPr="00A867BE">
        <w:rPr>
          <w:rFonts w:ascii="Times New Roman" w:eastAsia="Calibri" w:hAnsi="Times New Roman" w:cs="Times New Roman"/>
          <w:b/>
          <w:sz w:val="24"/>
          <w:szCs w:val="24"/>
        </w:rPr>
        <w:t>3.1. Исчерпывающий перечень административных процедур:</w:t>
      </w:r>
    </w:p>
    <w:p w:rsidR="00A867BE" w:rsidRPr="00A867BE" w:rsidRDefault="00A867BE" w:rsidP="00A867BE">
      <w:pPr>
        <w:shd w:val="clear" w:color="auto" w:fill="FFFFFF"/>
        <w:spacing w:after="0" w:line="240" w:lineRule="auto"/>
        <w:rPr>
          <w:rFonts w:ascii="Times New Roman" w:eastAsia="Tahoma" w:hAnsi="Times New Roman" w:cs="Times New Roman"/>
          <w:b/>
          <w:sz w:val="24"/>
          <w:szCs w:val="24"/>
          <w:lang w:eastAsia="ru-RU"/>
        </w:rPr>
      </w:pPr>
    </w:p>
    <w:p w:rsidR="00A867BE" w:rsidRPr="00A867BE" w:rsidRDefault="00A867BE" w:rsidP="00A867BE">
      <w:pPr>
        <w:numPr>
          <w:ilvl w:val="0"/>
          <w:numId w:val="9"/>
        </w:numPr>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прием и регистрация заявления и документов, необходимых для предоставления муниципальной услуги;</w:t>
      </w:r>
    </w:p>
    <w:p w:rsidR="00A867BE" w:rsidRPr="00A867BE" w:rsidRDefault="00A867BE" w:rsidP="00A867BE">
      <w:pPr>
        <w:numPr>
          <w:ilvl w:val="0"/>
          <w:numId w:val="9"/>
        </w:numPr>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A867BE">
        <w:rPr>
          <w:rFonts w:ascii="Times New Roman" w:eastAsia="Times New Roman" w:hAnsi="Times New Roman" w:cs="Times New Roman"/>
          <w:b/>
          <w:sz w:val="24"/>
          <w:szCs w:val="24"/>
          <w:lang w:eastAsia="ar-SA"/>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A867BE">
        <w:rPr>
          <w:rFonts w:ascii="Times New Roman" w:eastAsia="Calibri" w:hAnsi="Times New Roman" w:cs="Times New Roman"/>
          <w:sz w:val="24"/>
          <w:szCs w:val="24"/>
        </w:rPr>
        <w:t>;</w:t>
      </w:r>
    </w:p>
    <w:p w:rsidR="00A867BE" w:rsidRPr="00A867BE" w:rsidRDefault="00A867BE" w:rsidP="00A867BE">
      <w:pPr>
        <w:widowControl w:val="0"/>
        <w:suppressAutoHyphens/>
        <w:autoSpaceDN w:val="0"/>
        <w:spacing w:after="0" w:line="240" w:lineRule="auto"/>
        <w:ind w:firstLine="540"/>
        <w:textAlignment w:val="baseline"/>
        <w:rPr>
          <w:rFonts w:ascii="Times New Roman" w:eastAsia="Tahoma" w:hAnsi="Times New Roman" w:cs="Times New Roman"/>
          <w:kern w:val="3"/>
          <w:sz w:val="24"/>
          <w:szCs w:val="24"/>
          <w:lang w:eastAsia="ru-RU"/>
        </w:rPr>
      </w:pPr>
      <w:bookmarkStart w:id="3" w:name="Par171"/>
      <w:bookmarkEnd w:id="3"/>
      <w:r w:rsidRPr="00A867BE">
        <w:rPr>
          <w:rFonts w:ascii="Times New Roman" w:eastAsia="Tahoma" w:hAnsi="Times New Roman" w:cs="Times New Roman"/>
          <w:kern w:val="3"/>
          <w:sz w:val="24"/>
          <w:szCs w:val="24"/>
          <w:lang w:eastAsia="ru-RU"/>
        </w:rPr>
        <w:t>3)   рассмотрение материалов, необходимых для предоставления муниципальной услуги  и принятие решения;</w:t>
      </w:r>
    </w:p>
    <w:p w:rsidR="00A867BE" w:rsidRPr="00A867BE" w:rsidRDefault="00A867BE" w:rsidP="00A867BE">
      <w:pPr>
        <w:widowControl w:val="0"/>
        <w:suppressAutoHyphens/>
        <w:autoSpaceDN w:val="0"/>
        <w:spacing w:after="0" w:line="240" w:lineRule="auto"/>
        <w:ind w:firstLine="567"/>
        <w:jc w:val="both"/>
        <w:textAlignment w:val="baseline"/>
        <w:rPr>
          <w:rFonts w:ascii="Times New Roman" w:eastAsia="Tahoma" w:hAnsi="Times New Roman" w:cs="Times New Roman"/>
          <w:kern w:val="3"/>
          <w:sz w:val="24"/>
          <w:szCs w:val="24"/>
          <w:lang w:eastAsia="ru-RU"/>
        </w:rPr>
      </w:pPr>
      <w:r w:rsidRPr="00A867BE">
        <w:rPr>
          <w:rFonts w:ascii="Times New Roman" w:eastAsia="Tahoma" w:hAnsi="Times New Roman" w:cs="Times New Roman"/>
          <w:kern w:val="3"/>
          <w:sz w:val="24"/>
          <w:szCs w:val="24"/>
          <w:lang w:eastAsia="ru-RU"/>
        </w:rPr>
        <w:t>4) выдача (направление) заявителю  результата  предоставления муниципальной услуги.</w:t>
      </w:r>
    </w:p>
    <w:p w:rsidR="00A867BE" w:rsidRPr="00A867BE" w:rsidRDefault="00A867BE" w:rsidP="00A867BE">
      <w:pPr>
        <w:widowControl w:val="0"/>
        <w:suppressAutoHyphens/>
        <w:autoSpaceDN w:val="0"/>
        <w:spacing w:after="0" w:line="240" w:lineRule="auto"/>
        <w:ind w:firstLine="567"/>
        <w:jc w:val="both"/>
        <w:textAlignment w:val="baseline"/>
        <w:rPr>
          <w:rFonts w:ascii="Times New Roman" w:eastAsia="Tahoma" w:hAnsi="Times New Roman" w:cs="Times New Roman"/>
          <w:kern w:val="3"/>
          <w:sz w:val="24"/>
          <w:szCs w:val="24"/>
          <w:lang w:eastAsia="ru-RU"/>
        </w:rPr>
      </w:pPr>
    </w:p>
    <w:p w:rsidR="00A867BE" w:rsidRPr="00A867BE" w:rsidRDefault="00A867BE" w:rsidP="00A867BE">
      <w:pPr>
        <w:widowControl w:val="0"/>
        <w:suppressAutoHyphens/>
        <w:spacing w:after="0" w:line="240" w:lineRule="auto"/>
        <w:ind w:firstLine="540"/>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sz w:val="24"/>
          <w:szCs w:val="24"/>
          <w:lang w:eastAsia="zh-CN"/>
        </w:rPr>
        <w:t>Блок-схема предоставления  муниципальной услуги приведена в приложении № 2 к настоящему Административному регламенту.</w:t>
      </w:r>
    </w:p>
    <w:p w:rsidR="00A867BE" w:rsidRPr="00A867BE" w:rsidRDefault="00A867BE" w:rsidP="00A867BE">
      <w:pPr>
        <w:widowControl w:val="0"/>
        <w:autoSpaceDE w:val="0"/>
        <w:autoSpaceDN w:val="0"/>
        <w:adjustRightInd w:val="0"/>
        <w:spacing w:after="0" w:line="240" w:lineRule="auto"/>
        <w:jc w:val="both"/>
        <w:rPr>
          <w:rFonts w:ascii="Times New Roman" w:eastAsia="Tahoma" w:hAnsi="Times New Roman" w:cs="Times New Roman"/>
          <w:sz w:val="24"/>
          <w:szCs w:val="24"/>
          <w:lang w:eastAsia="ru-RU"/>
        </w:rPr>
      </w:pPr>
    </w:p>
    <w:p w:rsidR="00A867BE" w:rsidRPr="00A867BE" w:rsidRDefault="00A867BE" w:rsidP="00A867BE">
      <w:pPr>
        <w:widowControl w:val="0"/>
        <w:suppressAutoHyphens/>
        <w:autoSpaceDN w:val="0"/>
        <w:spacing w:after="0" w:line="240" w:lineRule="auto"/>
        <w:ind w:firstLine="540"/>
        <w:jc w:val="center"/>
        <w:textAlignment w:val="baseline"/>
        <w:rPr>
          <w:rFonts w:ascii="Times New Roman" w:eastAsia="Tahoma" w:hAnsi="Times New Roman" w:cs="Times New Roman"/>
          <w:b/>
          <w:kern w:val="3"/>
          <w:sz w:val="24"/>
          <w:szCs w:val="24"/>
          <w:lang w:eastAsia="ru-RU"/>
        </w:rPr>
      </w:pPr>
      <w:bookmarkStart w:id="4" w:name="Par182"/>
      <w:bookmarkEnd w:id="4"/>
      <w:r w:rsidRPr="00A867BE">
        <w:rPr>
          <w:rFonts w:ascii="Times New Roman" w:eastAsia="Tahoma" w:hAnsi="Times New Roman" w:cs="Times New Roman"/>
          <w:b/>
          <w:kern w:val="3"/>
          <w:sz w:val="24"/>
          <w:szCs w:val="24"/>
          <w:lang w:eastAsia="ru-RU"/>
        </w:rPr>
        <w:t xml:space="preserve">3.2. </w:t>
      </w:r>
      <w:r w:rsidRPr="00A867BE">
        <w:rPr>
          <w:rFonts w:ascii="Times New Roman" w:eastAsia="Tahoma" w:hAnsi="Times New Roman" w:cs="Times New Roman"/>
          <w:b/>
          <w:kern w:val="3"/>
          <w:sz w:val="24"/>
          <w:szCs w:val="24"/>
          <w:lang w:eastAsia="ru-RU"/>
        </w:rPr>
        <w:tab/>
        <w:t>Прием и регистрация заявления и документов, необходимых для предоставления муниципальной услуги</w:t>
      </w:r>
    </w:p>
    <w:p w:rsidR="00A867BE" w:rsidRPr="00A867BE" w:rsidRDefault="00A867BE" w:rsidP="00A867BE">
      <w:pPr>
        <w:widowControl w:val="0"/>
        <w:suppressAutoHyphens/>
        <w:autoSpaceDN w:val="0"/>
        <w:spacing w:after="0" w:line="240" w:lineRule="auto"/>
        <w:ind w:firstLine="540"/>
        <w:jc w:val="center"/>
        <w:textAlignment w:val="baseline"/>
        <w:rPr>
          <w:rFonts w:ascii="Times New Roman" w:eastAsia="Tahoma" w:hAnsi="Times New Roman" w:cs="Times New Roman"/>
          <w:b/>
          <w:kern w:val="3"/>
          <w:sz w:val="24"/>
          <w:szCs w:val="24"/>
          <w:lang w:eastAsia="ru-RU"/>
        </w:rPr>
      </w:pP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3.2.2. При получении заявления ответственный   исполнитель  Администрации или МФЦ</w:t>
      </w:r>
      <w:r w:rsidRPr="00A867BE">
        <w:rPr>
          <w:rFonts w:ascii="Times New Roman" w:eastAsia="Calibri" w:hAnsi="Times New Roman" w:cs="Times New Roman"/>
          <w:sz w:val="24"/>
          <w:szCs w:val="24"/>
        </w:rPr>
        <w:t xml:space="preserve">: </w:t>
      </w:r>
      <w:r w:rsidRPr="00A867BE">
        <w:rPr>
          <w:rFonts w:ascii="Times New Roman" w:eastAsia="Calibri" w:hAnsi="Times New Roman" w:cs="Times New Roman"/>
          <w:bCs/>
          <w:sz w:val="24"/>
          <w:szCs w:val="24"/>
        </w:rPr>
        <w:t xml:space="preserve"> </w:t>
      </w:r>
    </w:p>
    <w:p w:rsidR="00A867BE" w:rsidRPr="00A867BE" w:rsidRDefault="00A867BE" w:rsidP="00A867BE">
      <w:pPr>
        <w:tabs>
          <w:tab w:val="num" w:pos="-5160"/>
        </w:tabs>
        <w:autoSpaceDE w:val="0"/>
        <w:autoSpaceDN w:val="0"/>
        <w:adjustRightInd w:val="0"/>
        <w:spacing w:after="0" w:line="240" w:lineRule="auto"/>
        <w:ind w:firstLine="1"/>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 xml:space="preserve"> </w:t>
      </w:r>
      <w:r w:rsidRPr="00A867BE">
        <w:rPr>
          <w:rFonts w:ascii="Times New Roman" w:eastAsia="Calibri" w:hAnsi="Times New Roman" w:cs="Times New Roman"/>
          <w:bCs/>
          <w:sz w:val="24"/>
          <w:szCs w:val="24"/>
        </w:rPr>
        <w:tab/>
        <w:t xml:space="preserve">1)  проверяет правильность оформления заявления; </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3)  заполняет расписку о приеме (регистрации) заявления заявителя;</w:t>
      </w:r>
    </w:p>
    <w:p w:rsidR="00A867BE" w:rsidRPr="00A867BE" w:rsidRDefault="00A867BE" w:rsidP="00A867BE">
      <w:pPr>
        <w:tabs>
          <w:tab w:val="num" w:pos="-5160"/>
        </w:tabs>
        <w:autoSpaceDE w:val="0"/>
        <w:autoSpaceDN w:val="0"/>
        <w:adjustRightInd w:val="0"/>
        <w:spacing w:after="0" w:line="240" w:lineRule="auto"/>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lastRenderedPageBreak/>
        <w:t xml:space="preserve">         4) вносит запись о приеме заявления в Жур</w:t>
      </w:r>
      <w:r>
        <w:rPr>
          <w:rFonts w:ascii="Times New Roman" w:eastAsia="Calibri" w:hAnsi="Times New Roman" w:cs="Times New Roman"/>
          <w:bCs/>
          <w:sz w:val="24"/>
          <w:szCs w:val="24"/>
        </w:rPr>
        <w:t>нал регистрации заявлений граждан</w:t>
      </w:r>
      <w:r w:rsidRPr="00A867BE">
        <w:rPr>
          <w:rFonts w:ascii="Times New Roman" w:eastAsia="Calibri" w:hAnsi="Times New Roman" w:cs="Times New Roman"/>
          <w:bCs/>
          <w:sz w:val="24"/>
          <w:szCs w:val="24"/>
        </w:rPr>
        <w:t>.</w:t>
      </w:r>
    </w:p>
    <w:p w:rsidR="00A867BE" w:rsidRPr="00A867BE" w:rsidRDefault="00A867BE" w:rsidP="00A867BE">
      <w:pPr>
        <w:tabs>
          <w:tab w:val="num" w:pos="-5160"/>
        </w:tabs>
        <w:autoSpaceDE w:val="0"/>
        <w:autoSpaceDN w:val="0"/>
        <w:adjustRightInd w:val="0"/>
        <w:spacing w:after="0" w:line="240" w:lineRule="auto"/>
        <w:jc w:val="both"/>
        <w:rPr>
          <w:rFonts w:ascii="Times New Roman" w:eastAsia="Calibri" w:hAnsi="Times New Roman" w:cs="Times New Roman"/>
          <w:bCs/>
          <w:sz w:val="24"/>
          <w:szCs w:val="24"/>
        </w:rPr>
      </w:pP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w:t>
      </w:r>
      <w:r w:rsidRPr="00A867BE">
        <w:rPr>
          <w:rFonts w:ascii="Times New Roman" w:eastAsia="Calibri" w:hAnsi="Times New Roman" w:cs="Times New Roman"/>
          <w:bCs/>
          <w:sz w:val="24"/>
          <w:szCs w:val="24"/>
        </w:rPr>
        <w:t xml:space="preserve">.3.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A867BE">
        <w:rPr>
          <w:rFonts w:ascii="Times New Roman" w:eastAsia="Calibri" w:hAnsi="Times New Roman" w:cs="Times New Roman"/>
          <w:bCs/>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A867BE" w:rsidRPr="00A867BE" w:rsidRDefault="00A867BE" w:rsidP="00A867BE">
      <w:pPr>
        <w:suppressAutoHyphens/>
        <w:spacing w:after="0" w:line="240" w:lineRule="auto"/>
        <w:ind w:firstLine="284"/>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3.2.4. В случае если заявитель обратился за получением муниципальной  услуги через многофункциональный центр, с</w:t>
      </w:r>
      <w:r w:rsidRPr="00A867BE">
        <w:rPr>
          <w:rFonts w:ascii="Times New Roman" w:eastAsia="Times New Roman" w:hAnsi="Times New Roman" w:cs="Times New Roman"/>
          <w:sz w:val="24"/>
          <w:szCs w:val="24"/>
        </w:rPr>
        <w:t>рок передачи заявления и документов, указанных в пунктах 2.6.1. из МФЦ в Администрацию - в течение 1 рабочего дня после регистрации заявления.</w:t>
      </w:r>
    </w:p>
    <w:p w:rsidR="00A867BE" w:rsidRPr="00A867BE" w:rsidRDefault="00A867BE" w:rsidP="00A867BE">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p>
    <w:p w:rsidR="00A867BE" w:rsidRPr="00A867BE" w:rsidRDefault="00A867BE" w:rsidP="00A867BE">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3.2.5. В случае если заявитель обратился за получением услуги  через Региональный портал:</w:t>
      </w:r>
    </w:p>
    <w:p w:rsidR="00A867BE" w:rsidRPr="00A867BE" w:rsidRDefault="00A867BE" w:rsidP="00A867BE">
      <w:pPr>
        <w:spacing w:after="0" w:line="240" w:lineRule="auto"/>
        <w:ind w:firstLine="192"/>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заявителю направляется уведомление:</w:t>
      </w:r>
    </w:p>
    <w:p w:rsidR="00A867BE" w:rsidRPr="00A867BE" w:rsidRDefault="00A867BE" w:rsidP="00A867BE">
      <w:pPr>
        <w:spacing w:after="0" w:line="240" w:lineRule="auto"/>
        <w:ind w:firstLine="192"/>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A867BE" w:rsidRPr="00A867BE" w:rsidRDefault="00A867BE" w:rsidP="00A867BE">
      <w:pPr>
        <w:spacing w:after="0" w:line="240" w:lineRule="auto"/>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  - о начале предоставления муниципальной услуги.</w:t>
      </w:r>
    </w:p>
    <w:p w:rsidR="00A867BE" w:rsidRPr="00A867BE" w:rsidRDefault="00A867BE" w:rsidP="00A867BE">
      <w:pPr>
        <w:widowControl w:val="0"/>
        <w:autoSpaceDE w:val="0"/>
        <w:autoSpaceDN w:val="0"/>
        <w:adjustRightInd w:val="0"/>
        <w:spacing w:after="0" w:line="240" w:lineRule="auto"/>
        <w:ind w:firstLine="360"/>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A867BE" w:rsidRPr="00A867BE" w:rsidRDefault="00A867BE" w:rsidP="00A867BE">
      <w:pPr>
        <w:tabs>
          <w:tab w:val="num" w:pos="-5160"/>
          <w:tab w:val="left" w:pos="426"/>
        </w:tabs>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    </w:t>
      </w:r>
      <w:r w:rsidRPr="00A867BE">
        <w:rPr>
          <w:rFonts w:ascii="Times New Roman" w:eastAsia="Times New Roman" w:hAnsi="Times New Roman" w:cs="Times New Roman"/>
          <w:bCs/>
          <w:sz w:val="24"/>
          <w:szCs w:val="24"/>
          <w:lang w:eastAsia="zh-CN"/>
        </w:rPr>
        <w:tab/>
        <w:t xml:space="preserve">  3.2.6. Максимальный срок выполнения административной процедуры 1 рабочий день.</w:t>
      </w:r>
    </w:p>
    <w:p w:rsidR="00A867BE" w:rsidRPr="00A867BE" w:rsidRDefault="00A867BE" w:rsidP="00A867BE">
      <w:pPr>
        <w:tabs>
          <w:tab w:val="num" w:pos="-5160"/>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bCs/>
          <w:sz w:val="24"/>
          <w:szCs w:val="24"/>
          <w:lang w:eastAsia="zh-CN"/>
        </w:rPr>
        <w:tab/>
        <w:t xml:space="preserve">3.2.7.  </w:t>
      </w:r>
      <w:r w:rsidRPr="00A867BE">
        <w:rPr>
          <w:rFonts w:ascii="Times New Roman" w:eastAsia="Times New Roman" w:hAnsi="Times New Roman" w:cs="Times New Roman"/>
          <w:sz w:val="24"/>
          <w:szCs w:val="24"/>
          <w:lang w:eastAsia="zh-CN"/>
        </w:rPr>
        <w:t>Критерием принятия решения является обращение  заявителя за получением муниципальной услуги.</w:t>
      </w:r>
    </w:p>
    <w:p w:rsidR="00A867BE" w:rsidRPr="00A867BE" w:rsidRDefault="00A867BE" w:rsidP="00A867BE">
      <w:pPr>
        <w:tabs>
          <w:tab w:val="left" w:pos="426"/>
        </w:tabs>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zh-CN"/>
        </w:rPr>
        <w:t>3.2.8. Результатом исполнения данной административной процедуры является прием заявления</w:t>
      </w:r>
      <w:r w:rsidRPr="00A867BE">
        <w:rPr>
          <w:rFonts w:ascii="Times New Roman" w:eastAsia="Times New Roman" w:hAnsi="Times New Roman" w:cs="Times New Roman"/>
          <w:sz w:val="24"/>
          <w:szCs w:val="24"/>
          <w:lang w:eastAsia="ru-RU"/>
        </w:rPr>
        <w:t>.</w:t>
      </w:r>
    </w:p>
    <w:p w:rsidR="00A867BE" w:rsidRPr="00A867BE" w:rsidRDefault="00A867BE" w:rsidP="00A867BE">
      <w:pPr>
        <w:tabs>
          <w:tab w:val="num" w:pos="-5160"/>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sz w:val="24"/>
          <w:szCs w:val="24"/>
          <w:lang w:eastAsia="zh-CN"/>
        </w:rPr>
        <w:t xml:space="preserve">       3.2.9.  Способом фиксации  результата является регистрация заявления в</w:t>
      </w:r>
      <w:r>
        <w:rPr>
          <w:rFonts w:ascii="Times New Roman" w:eastAsia="Times New Roman" w:hAnsi="Times New Roman" w:cs="Times New Roman"/>
          <w:sz w:val="24"/>
          <w:szCs w:val="24"/>
          <w:lang w:eastAsia="zh-CN"/>
        </w:rPr>
        <w:t xml:space="preserve"> журнале регистрации заявлений граждан.</w:t>
      </w:r>
    </w:p>
    <w:p w:rsidR="00A867BE" w:rsidRPr="00A867BE" w:rsidRDefault="00A867BE" w:rsidP="00A867BE">
      <w:pPr>
        <w:widowControl w:val="0"/>
        <w:suppressAutoHyphens/>
        <w:autoSpaceDN w:val="0"/>
        <w:spacing w:after="0" w:line="240" w:lineRule="auto"/>
        <w:ind w:firstLine="567"/>
        <w:jc w:val="center"/>
        <w:textAlignment w:val="baseline"/>
        <w:rPr>
          <w:rFonts w:ascii="Times New Roman" w:eastAsia="Times New Roman" w:hAnsi="Times New Roman" w:cs="Times New Roman"/>
          <w:b/>
          <w:kern w:val="3"/>
          <w:sz w:val="24"/>
          <w:szCs w:val="24"/>
          <w:lang w:eastAsia="ru-RU"/>
        </w:rPr>
      </w:pPr>
    </w:p>
    <w:p w:rsidR="00A867BE" w:rsidRPr="00A867BE" w:rsidRDefault="00A867BE" w:rsidP="00A867BE">
      <w:pPr>
        <w:widowControl w:val="0"/>
        <w:suppressAutoHyphens/>
        <w:autoSpaceDN w:val="0"/>
        <w:spacing w:after="0" w:line="240" w:lineRule="auto"/>
        <w:ind w:firstLine="567"/>
        <w:jc w:val="center"/>
        <w:textAlignment w:val="baseline"/>
        <w:rPr>
          <w:rFonts w:ascii="Times New Roman" w:eastAsia="Times New Roman" w:hAnsi="Times New Roman" w:cs="Times New Roman"/>
          <w:b/>
          <w:kern w:val="3"/>
          <w:sz w:val="24"/>
          <w:szCs w:val="24"/>
          <w:lang w:eastAsia="ru-RU"/>
        </w:rPr>
      </w:pPr>
    </w:p>
    <w:p w:rsidR="00A867BE" w:rsidRPr="00A867BE" w:rsidRDefault="00A867BE" w:rsidP="00A867BE">
      <w:pPr>
        <w:widowControl w:val="0"/>
        <w:suppressAutoHyphens/>
        <w:spacing w:after="0" w:line="240" w:lineRule="auto"/>
        <w:ind w:firstLine="709"/>
        <w:jc w:val="both"/>
        <w:rPr>
          <w:rFonts w:ascii="Times New Roman" w:eastAsia="Times New Roman" w:hAnsi="Times New Roman" w:cs="Times New Roman"/>
          <w:b/>
          <w:sz w:val="24"/>
          <w:szCs w:val="24"/>
          <w:lang w:eastAsia="ar-SA"/>
        </w:rPr>
      </w:pPr>
      <w:r w:rsidRPr="00A867BE">
        <w:rPr>
          <w:rFonts w:ascii="Times New Roman" w:eastAsia="Times New Roman" w:hAnsi="Times New Roman" w:cs="Times New Roman"/>
          <w:b/>
          <w:sz w:val="24"/>
          <w:szCs w:val="24"/>
          <w:lang w:eastAsia="ar-SA"/>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A867BE" w:rsidRPr="00A867BE" w:rsidRDefault="00A867BE" w:rsidP="00A867BE">
      <w:pPr>
        <w:widowControl w:val="0"/>
        <w:suppressAutoHyphens/>
        <w:spacing w:after="0" w:line="240" w:lineRule="auto"/>
        <w:ind w:firstLine="709"/>
        <w:jc w:val="both"/>
        <w:rPr>
          <w:rFonts w:ascii="Times New Roman" w:eastAsia="Times New Roman" w:hAnsi="Times New Roman" w:cs="Times New Roman"/>
          <w:b/>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A867BE" w:rsidRPr="00A867BE" w:rsidRDefault="00A867BE" w:rsidP="00A867BE">
      <w:pPr>
        <w:suppressAutoHyphens/>
        <w:spacing w:after="0" w:line="240" w:lineRule="auto"/>
        <w:ind w:firstLine="708"/>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A867BE" w:rsidRPr="00A867BE" w:rsidRDefault="00A867BE" w:rsidP="00A867BE">
      <w:pPr>
        <w:tabs>
          <w:tab w:val="left" w:pos="-3420"/>
        </w:tabs>
        <w:suppressAutoHyphens/>
        <w:spacing w:after="0" w:line="240" w:lineRule="auto"/>
        <w:ind w:firstLine="709"/>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w:t>
      </w:r>
      <w:r w:rsidRPr="00A867BE">
        <w:rPr>
          <w:rFonts w:ascii="Times New Roman" w:eastAsia="Times New Roman" w:hAnsi="Times New Roman" w:cs="Times New Roman"/>
          <w:sz w:val="24"/>
          <w:szCs w:val="24"/>
          <w:lang w:eastAsia="ar-SA"/>
        </w:rPr>
        <w:lastRenderedPageBreak/>
        <w:t xml:space="preserve">курьерской доставкой  с соблюдением норм  </w:t>
      </w:r>
      <w:hyperlink r:id="rId31" w:history="1">
        <w:r w:rsidRPr="00A867BE">
          <w:rPr>
            <w:rFonts w:ascii="Times New Roman" w:eastAsia="Times New Roman" w:hAnsi="Times New Roman" w:cs="Times New Roman"/>
            <w:sz w:val="24"/>
            <w:szCs w:val="24"/>
            <w:lang w:eastAsia="ar-SA"/>
          </w:rPr>
          <w:t>законодательства</w:t>
        </w:r>
      </w:hyperlink>
      <w:r w:rsidRPr="00A867BE">
        <w:rPr>
          <w:rFonts w:ascii="Times New Roman" w:eastAsia="Times New Roman" w:hAnsi="Times New Roman" w:cs="Times New Roman"/>
          <w:sz w:val="24"/>
          <w:szCs w:val="24"/>
          <w:lang w:eastAsia="ar-SA"/>
        </w:rPr>
        <w:t xml:space="preserve"> Российской Федерации о защите персональных данных.</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Calibri" w:hAnsi="Times New Roman" w:cs="Times New Roman"/>
          <w:sz w:val="24"/>
          <w:szCs w:val="24"/>
        </w:rPr>
        <w:t xml:space="preserve">Ответственный исполнитель  Администрации  </w:t>
      </w:r>
      <w:r w:rsidRPr="00A867BE">
        <w:rPr>
          <w:rFonts w:ascii="Times New Roman" w:eastAsia="Times New Roman" w:hAnsi="Times New Roman" w:cs="Times New Roman"/>
          <w:sz w:val="24"/>
          <w:szCs w:val="24"/>
          <w:lang w:eastAsia="ar-SA"/>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A867BE" w:rsidRPr="00A867BE" w:rsidRDefault="00A867BE" w:rsidP="00A867BE">
      <w:pPr>
        <w:tabs>
          <w:tab w:val="left" w:pos="-3420"/>
        </w:tabs>
        <w:suppressAutoHyphens/>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3.3.5.  Ответ на межведомственный запрос  регистрируется в установленном порядке.</w:t>
      </w:r>
      <w:r w:rsidRPr="00A867BE">
        <w:rPr>
          <w:rFonts w:ascii="Times New Roman" w:eastAsia="Calibri" w:hAnsi="Times New Roman" w:cs="Times New Roman"/>
          <w:sz w:val="24"/>
          <w:szCs w:val="24"/>
        </w:rPr>
        <w:tab/>
        <w:t xml:space="preserve"> </w:t>
      </w:r>
    </w:p>
    <w:p w:rsidR="00A867BE" w:rsidRPr="00A867BE" w:rsidRDefault="00A867BE" w:rsidP="00A867BE">
      <w:pPr>
        <w:tabs>
          <w:tab w:val="left" w:pos="-3420"/>
        </w:tabs>
        <w:suppressAutoHyphens/>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3.3.6. Ответственный исполнитель приобщает ответ, полученный по межведомственному запросу к документам, представленным заявителем.</w:t>
      </w:r>
    </w:p>
    <w:p w:rsidR="00A867BE" w:rsidRPr="00A867BE" w:rsidRDefault="00A867BE" w:rsidP="00A867BE">
      <w:pPr>
        <w:tabs>
          <w:tab w:val="num" w:pos="-5160"/>
        </w:tabs>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3.3.7. Максимальный срок выполнения административной процедуры -  7 рабочих дней. </w:t>
      </w:r>
    </w:p>
    <w:p w:rsidR="00A867BE" w:rsidRPr="00A867BE" w:rsidRDefault="00A867BE" w:rsidP="00A867BE">
      <w:pPr>
        <w:tabs>
          <w:tab w:val="num" w:pos="-5160"/>
        </w:tabs>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3.3.8.  Критерием принятия решения  является отсутствие документов,  указанных в пункте  2.7. настоящего Административного регламента.</w:t>
      </w:r>
    </w:p>
    <w:p w:rsidR="00A867BE" w:rsidRPr="00A867BE" w:rsidRDefault="00A867BE" w:rsidP="00A867BE">
      <w:pPr>
        <w:tabs>
          <w:tab w:val="left" w:pos="-3420"/>
        </w:tabs>
        <w:suppressAutoHyphens/>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 xml:space="preserve">3.3.9. Результат административной процедуры – получение ответов на межведомственные запросы. </w:t>
      </w:r>
    </w:p>
    <w:p w:rsidR="00A867BE" w:rsidRPr="00A867BE" w:rsidRDefault="00A867BE" w:rsidP="00A867BE">
      <w:pPr>
        <w:tabs>
          <w:tab w:val="left" w:pos="-3420"/>
        </w:tabs>
        <w:suppressAutoHyphens/>
        <w:spacing w:after="0" w:line="240" w:lineRule="auto"/>
        <w:ind w:firstLine="567"/>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3.3.10. Способ фиксации результата – регистрация ответов на межведомственные запросы в журнале регистрации входящей корреспонденции.</w:t>
      </w:r>
    </w:p>
    <w:p w:rsidR="00A867BE" w:rsidRPr="00A867BE" w:rsidRDefault="00A867BE" w:rsidP="00A867BE">
      <w:pPr>
        <w:widowControl w:val="0"/>
        <w:suppressAutoHyphens/>
        <w:autoSpaceDN w:val="0"/>
        <w:spacing w:after="0" w:line="240" w:lineRule="auto"/>
        <w:textAlignment w:val="baseline"/>
        <w:rPr>
          <w:rFonts w:ascii="Times New Roman" w:eastAsia="Tahoma" w:hAnsi="Times New Roman" w:cs="Times New Roman"/>
          <w:b/>
          <w:kern w:val="3"/>
          <w:sz w:val="24"/>
          <w:szCs w:val="24"/>
          <w:lang w:eastAsia="ru-RU"/>
        </w:rPr>
      </w:pPr>
    </w:p>
    <w:p w:rsidR="00A867BE" w:rsidRPr="00A867BE" w:rsidRDefault="00A867BE" w:rsidP="00A867BE">
      <w:pPr>
        <w:widowControl w:val="0"/>
        <w:suppressAutoHyphens/>
        <w:autoSpaceDN w:val="0"/>
        <w:spacing w:after="0" w:line="240" w:lineRule="auto"/>
        <w:jc w:val="center"/>
        <w:textAlignment w:val="baseline"/>
        <w:rPr>
          <w:rFonts w:ascii="Times New Roman" w:eastAsia="Tahoma" w:hAnsi="Times New Roman" w:cs="Times New Roman"/>
          <w:b/>
          <w:kern w:val="3"/>
          <w:sz w:val="24"/>
          <w:szCs w:val="24"/>
          <w:lang w:eastAsia="ru-RU"/>
        </w:rPr>
      </w:pPr>
      <w:r w:rsidRPr="00A867BE">
        <w:rPr>
          <w:rFonts w:ascii="Times New Roman" w:eastAsia="Tahoma" w:hAnsi="Times New Roman" w:cs="Times New Roman"/>
          <w:b/>
          <w:kern w:val="3"/>
          <w:sz w:val="24"/>
          <w:szCs w:val="24"/>
          <w:lang w:eastAsia="ru-RU"/>
        </w:rPr>
        <w:t>3.4. Рассмотрение материалов, необходимых для предоставления муниципальной услуги и   принятие решения</w:t>
      </w:r>
    </w:p>
    <w:p w:rsidR="00A867BE" w:rsidRPr="00A867BE" w:rsidRDefault="00A867BE" w:rsidP="00A867BE">
      <w:pPr>
        <w:widowControl w:val="0"/>
        <w:suppressAutoHyphens/>
        <w:autoSpaceDN w:val="0"/>
        <w:spacing w:after="0" w:line="240" w:lineRule="auto"/>
        <w:jc w:val="both"/>
        <w:textAlignment w:val="baseline"/>
        <w:rPr>
          <w:rFonts w:ascii="Times New Roman" w:eastAsia="Tahoma" w:hAnsi="Times New Roman" w:cs="Times New Roman"/>
          <w:kern w:val="3"/>
          <w:sz w:val="24"/>
          <w:szCs w:val="24"/>
          <w:lang w:eastAsia="ru-RU"/>
        </w:rPr>
      </w:pPr>
    </w:p>
    <w:p w:rsidR="00A867BE" w:rsidRPr="00A867BE" w:rsidRDefault="00A867BE" w:rsidP="00A867BE">
      <w:pPr>
        <w:tabs>
          <w:tab w:val="num" w:pos="-5160"/>
          <w:tab w:val="left" w:pos="-3420"/>
        </w:tabs>
        <w:spacing w:after="0" w:line="240" w:lineRule="auto"/>
        <w:ind w:firstLine="709"/>
        <w:jc w:val="both"/>
        <w:rPr>
          <w:rFonts w:ascii="Times New Roman" w:eastAsia="Calibri" w:hAnsi="Times New Roman" w:cs="Times New Roman"/>
          <w:sz w:val="24"/>
          <w:szCs w:val="24"/>
        </w:rPr>
      </w:pPr>
      <w:r w:rsidRPr="00A867BE">
        <w:rPr>
          <w:rFonts w:ascii="Times New Roman" w:eastAsia="Calibri" w:hAnsi="Times New Roman" w:cs="Times New Roman"/>
          <w:sz w:val="24"/>
          <w:szCs w:val="24"/>
        </w:rPr>
        <w:t>3.4.1. Основанием для начала административной процедуры является наличие документов,  указанных в пунктах 2.6. и 2.7. настоящего административного регламента, необходимых для предоставления муниципальной  услуги.</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3.4.2. Ответственный исполнитель проводит правовую экспертизу предоставленных документов на предмет:</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полноты предоставленных сведений о земельном участке;</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соответствия характеристик земельного участка в предоставленных документах;</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проверки сведений об обременении земельного участка правами третьих лиц;</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соответствия документов требованиям действующего законодательства.</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3.4.3.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пункта  2.6 настоящего Административного регламента или к заявлению не приложены документы, предусмотренные пунктом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A867BE" w:rsidRPr="00A867BE" w:rsidRDefault="00A867BE" w:rsidP="00A867BE">
      <w:pPr>
        <w:spacing w:after="0" w:line="240" w:lineRule="auto"/>
        <w:ind w:firstLine="708"/>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3.4.4. По результатам рассмотрения документов, при наличии (отсутствии) оснований для отказа в предоставлении муниципальной услуги, указанных в пункте 2.10. настоящего Административного регламента  ответственный исполнитель осуществляет подготовку одного из документов:</w:t>
      </w:r>
    </w:p>
    <w:p w:rsidR="00A867BE" w:rsidRPr="00A867BE" w:rsidRDefault="00A867BE" w:rsidP="00A867BE">
      <w:pPr>
        <w:spacing w:after="0" w:line="240" w:lineRule="auto"/>
        <w:ind w:firstLine="708"/>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проект решения  о предварительном согласовании предоставления земельного участка</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проект решения об отказе в предварительном согласовании предоставления земельного участка.</w:t>
      </w:r>
    </w:p>
    <w:p w:rsidR="00A867BE" w:rsidRPr="00A867BE" w:rsidRDefault="00A867BE" w:rsidP="00A867BE">
      <w:pPr>
        <w:spacing w:after="0" w:line="240" w:lineRule="auto"/>
        <w:ind w:firstLine="708"/>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3.4.5. Ответственный  исполнитель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сельсовета  либо уполномоченным должностным лицом. </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lastRenderedPageBreak/>
        <w:t xml:space="preserve">3.4.4. Максимальный срок выполнения административной процедуры - 10 рабочих дней.  </w:t>
      </w:r>
    </w:p>
    <w:p w:rsidR="00A867BE" w:rsidRPr="00A867BE" w:rsidRDefault="00A867BE" w:rsidP="00A867BE">
      <w:pPr>
        <w:tabs>
          <w:tab w:val="left" w:pos="709"/>
        </w:tabs>
        <w:suppressAutoHyphens/>
        <w:spacing w:after="0" w:line="240" w:lineRule="auto"/>
        <w:ind w:firstLine="708"/>
        <w:jc w:val="both"/>
        <w:rPr>
          <w:rFonts w:ascii="Times New Roman" w:eastAsia="Times New Roman" w:hAnsi="Times New Roman" w:cs="Times New Roman"/>
          <w:kern w:val="1"/>
          <w:sz w:val="24"/>
          <w:szCs w:val="24"/>
          <w:lang w:eastAsia="ar-SA"/>
        </w:rPr>
      </w:pPr>
      <w:r w:rsidRPr="00A867BE">
        <w:rPr>
          <w:rFonts w:ascii="Times New Roman" w:eastAsia="Times New Roman" w:hAnsi="Times New Roman" w:cs="Times New Roman"/>
          <w:kern w:val="1"/>
          <w:sz w:val="24"/>
          <w:szCs w:val="24"/>
          <w:lang w:eastAsia="ar-SA"/>
        </w:rPr>
        <w:t xml:space="preserve">3.4.5. Критерием  принятия решения  является  наличие или отсутствие оснований для отказа в предоставлении услуги. </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3.4.6. Результатом административной процедуры является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A867BE" w:rsidRPr="00A867BE" w:rsidRDefault="00A867BE" w:rsidP="00A867BE">
      <w:pPr>
        <w:spacing w:after="0" w:line="240" w:lineRule="auto"/>
        <w:ind w:firstLine="720"/>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3.4.7. Способом фиксации результата выполнения административной процедуры является регистрация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в </w:t>
      </w:r>
      <w:r>
        <w:rPr>
          <w:rFonts w:ascii="Times New Roman" w:eastAsia="Times New Roman" w:hAnsi="Times New Roman" w:cs="Times New Roman"/>
          <w:sz w:val="24"/>
          <w:szCs w:val="24"/>
          <w:lang w:eastAsia="ru-RU"/>
        </w:rPr>
        <w:t>журнале регистрации постановлений</w:t>
      </w:r>
      <w:r w:rsidRPr="00A867BE">
        <w:rPr>
          <w:rFonts w:ascii="Times New Roman" w:eastAsia="Times New Roman" w:hAnsi="Times New Roman" w:cs="Times New Roman"/>
          <w:sz w:val="24"/>
          <w:szCs w:val="24"/>
          <w:lang w:eastAsia="ru-RU"/>
        </w:rPr>
        <w:t xml:space="preserve">. </w:t>
      </w:r>
    </w:p>
    <w:p w:rsidR="00A867BE" w:rsidRPr="00A867BE" w:rsidRDefault="00A867BE" w:rsidP="00A867BE">
      <w:pPr>
        <w:spacing w:after="0" w:line="240" w:lineRule="auto"/>
        <w:jc w:val="both"/>
        <w:rPr>
          <w:rFonts w:ascii="Times New Roman" w:eastAsia="Times New Roman" w:hAnsi="Times New Roman" w:cs="Times New Roman"/>
          <w:sz w:val="24"/>
          <w:szCs w:val="24"/>
          <w:lang w:eastAsia="ru-RU"/>
        </w:rPr>
      </w:pPr>
    </w:p>
    <w:p w:rsidR="00A867BE" w:rsidRPr="00A867BE" w:rsidRDefault="00A867BE" w:rsidP="00A867BE">
      <w:pPr>
        <w:widowControl w:val="0"/>
        <w:suppressAutoHyphens/>
        <w:autoSpaceDN w:val="0"/>
        <w:spacing w:after="0" w:line="240" w:lineRule="auto"/>
        <w:jc w:val="center"/>
        <w:textAlignment w:val="baseline"/>
        <w:rPr>
          <w:rFonts w:ascii="Times New Roman" w:eastAsia="Tahoma" w:hAnsi="Times New Roman" w:cs="Times New Roman"/>
          <w:b/>
          <w:kern w:val="3"/>
          <w:sz w:val="24"/>
          <w:szCs w:val="24"/>
          <w:lang w:eastAsia="ru-RU"/>
        </w:rPr>
      </w:pPr>
      <w:r w:rsidRPr="00A867BE">
        <w:rPr>
          <w:rFonts w:ascii="Times New Roman" w:eastAsia="Tahoma" w:hAnsi="Times New Roman" w:cs="Times New Roman"/>
          <w:b/>
          <w:kern w:val="3"/>
          <w:sz w:val="24"/>
          <w:szCs w:val="24"/>
          <w:lang w:eastAsia="ru-RU"/>
        </w:rPr>
        <w:t>3.5. Выдача (направление) заявителю  результата  предоставления муниципальной услуги</w:t>
      </w:r>
    </w:p>
    <w:p w:rsidR="00A867BE" w:rsidRPr="00A867BE" w:rsidRDefault="00A867BE" w:rsidP="00A867BE">
      <w:pPr>
        <w:spacing w:after="0" w:line="240" w:lineRule="auto"/>
        <w:rPr>
          <w:rFonts w:ascii="Times New Roman" w:eastAsia="Times New Roman" w:hAnsi="Times New Roman" w:cs="Times New Roman"/>
          <w:b/>
          <w:sz w:val="24"/>
          <w:szCs w:val="24"/>
          <w:lang w:eastAsia="ru-RU"/>
        </w:rPr>
      </w:pP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3.5.1. Основанием для начала административной процедуры является  наличие подписанного и  зарегистрированного   решения  о предварительном согласовании предоставления земельного участка либо </w:t>
      </w:r>
    </w:p>
    <w:p w:rsidR="00A867BE" w:rsidRPr="00A867BE" w:rsidRDefault="00A867BE" w:rsidP="00A867BE">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решения об отказе в предварительном согласовании предоставления земельного участка.</w:t>
      </w:r>
    </w:p>
    <w:p w:rsidR="00A867BE" w:rsidRPr="00A867BE" w:rsidRDefault="00A867BE" w:rsidP="00A867BE">
      <w:pPr>
        <w:autoSpaceDE w:val="0"/>
        <w:autoSpaceDN w:val="0"/>
        <w:adjustRightInd w:val="0"/>
        <w:spacing w:after="0" w:line="240" w:lineRule="auto"/>
        <w:ind w:firstLine="708"/>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sz w:val="24"/>
          <w:szCs w:val="24"/>
          <w:lang w:eastAsia="ru-RU"/>
        </w:rPr>
        <w:t xml:space="preserve">3.5.2. </w:t>
      </w:r>
      <w:r w:rsidRPr="00A867BE">
        <w:rPr>
          <w:rFonts w:ascii="Times New Roman" w:eastAsia="Times New Roman" w:hAnsi="Times New Roman" w:cs="Times New Roman"/>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A867BE" w:rsidRPr="00A867BE" w:rsidRDefault="00A867BE" w:rsidP="00A867BE">
      <w:pPr>
        <w:widowControl w:val="0"/>
        <w:tabs>
          <w:tab w:val="num" w:pos="-5160"/>
          <w:tab w:val="left" w:pos="-3420"/>
        </w:tabs>
        <w:suppressAutoHyphens/>
        <w:autoSpaceDE w:val="0"/>
        <w:spacing w:after="0" w:line="240" w:lineRule="auto"/>
        <w:jc w:val="both"/>
        <w:rPr>
          <w:rFonts w:ascii="Times New Roman" w:eastAsia="Times New Roman" w:hAnsi="Times New Roman" w:cs="Times New Roman"/>
          <w:sz w:val="24"/>
          <w:szCs w:val="24"/>
          <w:lang w:eastAsia="zh-CN"/>
        </w:rPr>
      </w:pPr>
      <w:r w:rsidRPr="00A867BE">
        <w:rPr>
          <w:rFonts w:ascii="Times New Roman" w:eastAsia="Times New Roman" w:hAnsi="Times New Roman" w:cs="Times New Roman"/>
          <w:sz w:val="24"/>
          <w:szCs w:val="24"/>
          <w:lang w:eastAsia="zh-CN"/>
        </w:rPr>
        <w:t xml:space="preserve">    </w:t>
      </w:r>
      <w:r w:rsidRPr="00A867BE">
        <w:rPr>
          <w:rFonts w:ascii="Times New Roman" w:eastAsia="Times New Roman" w:hAnsi="Times New Roman" w:cs="Times New Roman"/>
          <w:sz w:val="24"/>
          <w:szCs w:val="24"/>
          <w:lang w:eastAsia="zh-CN"/>
        </w:rPr>
        <w:tab/>
        <w:t>3.5.3.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867BE" w:rsidRPr="00A867BE" w:rsidRDefault="00A867BE" w:rsidP="00A867BE">
      <w:pPr>
        <w:widowControl w:val="0"/>
        <w:tabs>
          <w:tab w:val="num" w:pos="-5160"/>
          <w:tab w:val="left" w:pos="-3420"/>
        </w:tabs>
        <w:suppressAutoHyphens/>
        <w:autoSpaceDE w:val="0"/>
        <w:spacing w:after="0" w:line="240" w:lineRule="auto"/>
        <w:jc w:val="both"/>
        <w:rPr>
          <w:rFonts w:ascii="Times New Roman" w:eastAsia="Calibri" w:hAnsi="Times New Roman" w:cs="Times New Roman"/>
          <w:sz w:val="24"/>
          <w:szCs w:val="24"/>
        </w:rPr>
      </w:pPr>
      <w:r w:rsidRPr="00A867BE">
        <w:rPr>
          <w:rFonts w:ascii="Times New Roman" w:eastAsia="Times New Roman" w:hAnsi="Times New Roman" w:cs="Times New Roman"/>
          <w:bCs/>
          <w:sz w:val="24"/>
          <w:szCs w:val="24"/>
          <w:lang w:eastAsia="ar-SA"/>
        </w:rPr>
        <w:tab/>
        <w:t>3.5.4. Ответственный исполнитель, работник МФЦ</w:t>
      </w:r>
      <w:r w:rsidRPr="00A867BE">
        <w:rPr>
          <w:rFonts w:ascii="Times New Roman" w:eastAsia="Times New Roman" w:hAnsi="Times New Roman" w:cs="Times New Roman"/>
          <w:sz w:val="24"/>
          <w:szCs w:val="24"/>
          <w:lang w:eastAsia="zh-CN"/>
        </w:rPr>
        <w:t xml:space="preserve"> </w:t>
      </w:r>
      <w:r w:rsidRPr="00A867BE">
        <w:rPr>
          <w:rFonts w:ascii="Times New Roman" w:eastAsia="Times New Roman" w:hAnsi="Times New Roman" w:cs="Times New Roman"/>
          <w:b/>
          <w:bCs/>
          <w:sz w:val="24"/>
          <w:szCs w:val="24"/>
          <w:lang w:eastAsia="ar-SA"/>
        </w:rPr>
        <w:t xml:space="preserve"> </w:t>
      </w:r>
      <w:r w:rsidRPr="00A867BE">
        <w:rPr>
          <w:rFonts w:ascii="Times New Roman" w:eastAsia="Calibri" w:hAnsi="Times New Roman" w:cs="Times New Roman"/>
          <w:sz w:val="24"/>
          <w:szCs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A867BE" w:rsidRPr="00A867BE" w:rsidRDefault="00A867BE" w:rsidP="00A867BE">
      <w:pPr>
        <w:widowControl w:val="0"/>
        <w:tabs>
          <w:tab w:val="num" w:pos="-5160"/>
          <w:tab w:val="left" w:pos="-3420"/>
        </w:tabs>
        <w:autoSpaceDE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bCs/>
          <w:sz w:val="24"/>
          <w:szCs w:val="24"/>
          <w:lang w:eastAsia="ar-SA"/>
        </w:rPr>
        <w:tab/>
      </w:r>
      <w:r w:rsidRPr="00A867BE">
        <w:rPr>
          <w:rFonts w:ascii="Times New Roman" w:eastAsia="Calibri" w:hAnsi="Times New Roman" w:cs="Times New Roman"/>
          <w:sz w:val="24"/>
          <w:szCs w:val="24"/>
        </w:rPr>
        <w:t xml:space="preserve"> </w:t>
      </w:r>
      <w:r w:rsidRPr="00A867BE">
        <w:rPr>
          <w:rFonts w:ascii="Times New Roman" w:eastAsia="Times New Roman" w:hAnsi="Times New Roman" w:cs="Times New Roman"/>
          <w:sz w:val="24"/>
          <w:szCs w:val="24"/>
          <w:lang w:eastAsia="ru-RU"/>
        </w:rPr>
        <w:t>3.5.5.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A867BE" w:rsidRPr="00A867BE" w:rsidRDefault="00A867BE" w:rsidP="00A867BE">
      <w:pPr>
        <w:widowControl w:val="0"/>
        <w:tabs>
          <w:tab w:val="left" w:pos="0"/>
          <w:tab w:val="left" w:pos="720"/>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867BE" w:rsidRPr="00A867BE" w:rsidRDefault="00A867BE" w:rsidP="00A867BE">
      <w:pPr>
        <w:widowControl w:val="0"/>
        <w:tabs>
          <w:tab w:val="left" w:pos="0"/>
          <w:tab w:val="left" w:pos="720"/>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ab/>
        <w:t>- на бумажном носителе из органа местного самоуправления.</w:t>
      </w:r>
    </w:p>
    <w:p w:rsidR="00A867BE" w:rsidRPr="00A867BE" w:rsidRDefault="00A867BE" w:rsidP="00A867BE">
      <w:pPr>
        <w:widowControl w:val="0"/>
        <w:tabs>
          <w:tab w:val="left" w:pos="0"/>
          <w:tab w:val="left" w:pos="720"/>
          <w:tab w:val="left" w:pos="900"/>
        </w:tabs>
        <w:autoSpaceDE w:val="0"/>
        <w:autoSpaceDN w:val="0"/>
        <w:adjustRightInd w:val="0"/>
        <w:spacing w:after="0" w:line="240" w:lineRule="auto"/>
        <w:jc w:val="both"/>
        <w:rPr>
          <w:rFonts w:ascii="Times New Roman" w:eastAsia="Calibri" w:hAnsi="Times New Roman" w:cs="Times New Roman"/>
          <w:sz w:val="24"/>
          <w:szCs w:val="24"/>
        </w:rPr>
      </w:pPr>
      <w:r w:rsidRPr="00A867BE">
        <w:rPr>
          <w:rFonts w:ascii="Times New Roman" w:eastAsia="Times New Roman" w:hAnsi="Times New Roman" w:cs="Times New Roman"/>
          <w:sz w:val="24"/>
          <w:szCs w:val="24"/>
          <w:lang w:eastAsia="ru-RU"/>
        </w:rPr>
        <w:tab/>
        <w:t xml:space="preserve">Заявитель вправе получить результат предоставления услуги в форме электронного документа или на бумажном носителе в течение срока </w:t>
      </w:r>
      <w:r w:rsidRPr="00A867BE">
        <w:rPr>
          <w:rFonts w:ascii="Times New Roman" w:eastAsia="Calibri" w:hAnsi="Times New Roman" w:cs="Times New Roman"/>
          <w:sz w:val="24"/>
          <w:szCs w:val="24"/>
        </w:rPr>
        <w:t xml:space="preserve">действия результата  предоставления муниципальной услуги.  </w:t>
      </w:r>
    </w:p>
    <w:p w:rsidR="00A867BE" w:rsidRPr="00A867BE" w:rsidRDefault="00A867BE" w:rsidP="00A867BE">
      <w:pPr>
        <w:widowControl w:val="0"/>
        <w:tabs>
          <w:tab w:val="num" w:pos="-5160"/>
          <w:tab w:val="left" w:pos="-3420"/>
        </w:tabs>
        <w:suppressAutoHyphens/>
        <w:autoSpaceDE w:val="0"/>
        <w:spacing w:after="0" w:line="240" w:lineRule="auto"/>
        <w:jc w:val="both"/>
        <w:rPr>
          <w:rFonts w:ascii="Times New Roman" w:eastAsia="Calibri" w:hAnsi="Times New Roman" w:cs="Times New Roman"/>
          <w:bCs/>
          <w:sz w:val="24"/>
          <w:szCs w:val="24"/>
        </w:rPr>
      </w:pPr>
      <w:r w:rsidRPr="00A867BE">
        <w:rPr>
          <w:rFonts w:ascii="Times New Roman" w:eastAsia="Calibri" w:hAnsi="Times New Roman" w:cs="Times New Roman"/>
          <w:sz w:val="24"/>
          <w:szCs w:val="24"/>
        </w:rPr>
        <w:tab/>
        <w:t xml:space="preserve">3.5.6. </w:t>
      </w:r>
      <w:r w:rsidRPr="00A867BE">
        <w:rPr>
          <w:rFonts w:ascii="Times New Roman" w:eastAsia="Calibri" w:hAnsi="Times New Roman" w:cs="Times New Roman"/>
          <w:bCs/>
          <w:sz w:val="24"/>
          <w:szCs w:val="24"/>
        </w:rPr>
        <w:t>Максимальный  срок выполнения  административной процедуры составляет не более 3 рабочих дней.</w:t>
      </w:r>
    </w:p>
    <w:p w:rsidR="00A867BE" w:rsidRPr="00A867BE" w:rsidRDefault="00A867BE" w:rsidP="00A867BE">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3.5.7. Критерием принятия решения  является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A867BE" w:rsidRPr="00A867BE" w:rsidRDefault="00A867BE" w:rsidP="00A867BE">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3.5.8. Результатом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A867BE" w:rsidRPr="00A867BE" w:rsidRDefault="00A867BE" w:rsidP="00A867BE">
      <w:pPr>
        <w:autoSpaceDE w:val="0"/>
        <w:autoSpaceDN w:val="0"/>
        <w:adjustRightInd w:val="0"/>
        <w:spacing w:after="0" w:line="240" w:lineRule="auto"/>
        <w:ind w:firstLine="708"/>
        <w:jc w:val="both"/>
        <w:rPr>
          <w:rFonts w:ascii="Times New Roman" w:eastAsia="Calibri" w:hAnsi="Times New Roman" w:cs="Times New Roman"/>
          <w:sz w:val="24"/>
          <w:szCs w:val="24"/>
        </w:rPr>
      </w:pPr>
      <w:r w:rsidRPr="00A867BE">
        <w:rPr>
          <w:rFonts w:ascii="Times New Roman" w:eastAsia="Times New Roman" w:hAnsi="Times New Roman" w:cs="Times New Roman"/>
          <w:sz w:val="24"/>
          <w:szCs w:val="24"/>
          <w:lang w:eastAsia="ru-RU"/>
        </w:rPr>
        <w:t xml:space="preserve">3.5.9. Способ фиксации результата выполнения административной процедуры  </w:t>
      </w:r>
      <w:r w:rsidRPr="00A867BE">
        <w:rPr>
          <w:rFonts w:ascii="Times New Roman" w:eastAsia="Calibri" w:hAnsi="Times New Roman" w:cs="Times New Roman"/>
          <w:sz w:val="24"/>
          <w:szCs w:val="24"/>
        </w:rPr>
        <w:t>– отметка заявителя в жур</w:t>
      </w:r>
      <w:r>
        <w:rPr>
          <w:rFonts w:ascii="Times New Roman" w:eastAsia="Calibri" w:hAnsi="Times New Roman" w:cs="Times New Roman"/>
          <w:sz w:val="24"/>
          <w:szCs w:val="24"/>
        </w:rPr>
        <w:t>нале исходящей документации</w:t>
      </w:r>
      <w:r w:rsidRPr="00A867BE">
        <w:rPr>
          <w:rFonts w:ascii="Times New Roman" w:eastAsia="Calibri" w:hAnsi="Times New Roman" w:cs="Times New Roman"/>
          <w:sz w:val="24"/>
          <w:szCs w:val="24"/>
        </w:rPr>
        <w:t>.</w:t>
      </w:r>
    </w:p>
    <w:p w:rsidR="00A867BE" w:rsidRPr="00A867BE" w:rsidRDefault="00A867BE" w:rsidP="00A867BE">
      <w:pPr>
        <w:autoSpaceDE w:val="0"/>
        <w:autoSpaceDN w:val="0"/>
        <w:adjustRightInd w:val="0"/>
        <w:spacing w:after="0" w:line="240" w:lineRule="auto"/>
        <w:ind w:firstLine="708"/>
        <w:jc w:val="both"/>
        <w:rPr>
          <w:rFonts w:ascii="Times New Roman" w:eastAsia="Calibri" w:hAnsi="Times New Roman" w:cs="Times New Roman"/>
          <w:sz w:val="24"/>
          <w:szCs w:val="24"/>
        </w:rPr>
      </w:pPr>
    </w:p>
    <w:p w:rsidR="00A867BE" w:rsidRPr="00A867BE" w:rsidRDefault="00A867BE" w:rsidP="00A867BE">
      <w:pPr>
        <w:autoSpaceDE w:val="0"/>
        <w:autoSpaceDN w:val="0"/>
        <w:adjustRightInd w:val="0"/>
        <w:spacing w:after="0" w:line="240" w:lineRule="auto"/>
        <w:ind w:firstLine="708"/>
        <w:jc w:val="both"/>
        <w:rPr>
          <w:rFonts w:ascii="Times New Roman" w:eastAsia="Calibri" w:hAnsi="Times New Roman" w:cs="Times New Roman"/>
          <w:sz w:val="24"/>
          <w:szCs w:val="24"/>
        </w:rPr>
      </w:pPr>
    </w:p>
    <w:p w:rsidR="00A867BE" w:rsidRPr="00A867BE" w:rsidRDefault="00A867BE" w:rsidP="00A867BE">
      <w:pPr>
        <w:widowControl w:val="0"/>
        <w:suppressAutoHyphens/>
        <w:autoSpaceDE w:val="0"/>
        <w:autoSpaceDN w:val="0"/>
        <w:adjustRightInd w:val="0"/>
        <w:spacing w:after="0" w:line="240" w:lineRule="auto"/>
        <w:ind w:firstLine="704"/>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IV. Формы  контроля за предоставлением муниципальной услуги</w:t>
      </w: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lastRenderedPageBreak/>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04"/>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A867BE" w:rsidRPr="00A867BE" w:rsidRDefault="00A867BE" w:rsidP="00A867BE">
      <w:pPr>
        <w:widowControl w:val="0"/>
        <w:suppressAutoHyphens/>
        <w:autoSpaceDE w:val="0"/>
        <w:autoSpaceDN w:val="0"/>
        <w:adjustRightInd w:val="0"/>
        <w:spacing w:after="0" w:line="240" w:lineRule="auto"/>
        <w:ind w:firstLine="704"/>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Глава сельсовета;</w:t>
      </w:r>
    </w:p>
    <w:p w:rsidR="00A867BE" w:rsidRPr="00A867BE" w:rsidRDefault="00A867BE" w:rsidP="00A867BE">
      <w:pPr>
        <w:widowControl w:val="0"/>
        <w:suppressAutoHyphens/>
        <w:autoSpaceDE w:val="0"/>
        <w:autoSpaceDN w:val="0"/>
        <w:adjustRightInd w:val="0"/>
        <w:spacing w:after="0" w:line="240" w:lineRule="auto"/>
        <w:ind w:firstLine="704"/>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заместитель Главы Администрации.</w:t>
      </w:r>
    </w:p>
    <w:p w:rsidR="00A867BE" w:rsidRPr="00A867BE" w:rsidRDefault="00A867BE" w:rsidP="00A867BE">
      <w:pPr>
        <w:tabs>
          <w:tab w:val="left" w:pos="709"/>
        </w:tabs>
        <w:suppressAutoHyphens/>
        <w:spacing w:after="0" w:line="240" w:lineRule="auto"/>
        <w:rPr>
          <w:rFonts w:ascii="Times New Roman" w:eastAsia="Times New Roman" w:hAnsi="Times New Roman" w:cs="Times New Roman"/>
          <w:kern w:val="2"/>
          <w:sz w:val="24"/>
          <w:szCs w:val="24"/>
          <w:lang w:eastAsia="zh-CN"/>
        </w:rPr>
      </w:pPr>
      <w:r w:rsidRPr="00A867BE">
        <w:rPr>
          <w:rFonts w:ascii="Times New Roman" w:eastAsia="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A867BE" w:rsidRPr="00A867BE" w:rsidRDefault="00A867BE" w:rsidP="00A867BE">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867BE" w:rsidRPr="00A867BE" w:rsidRDefault="00A867BE" w:rsidP="00A867BE">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04"/>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4.2.1. Контроль</w:t>
      </w:r>
      <w:r w:rsidRPr="00A867BE">
        <w:rPr>
          <w:rFonts w:ascii="Times New Roman" w:eastAsia="Times New Roman" w:hAnsi="Times New Roman" w:cs="Times New Roman"/>
          <w:b/>
          <w:bCs/>
          <w:sz w:val="24"/>
          <w:szCs w:val="24"/>
          <w:lang w:eastAsia="ar-SA"/>
        </w:rPr>
        <w:t xml:space="preserve"> </w:t>
      </w:r>
      <w:r w:rsidRPr="00A867BE">
        <w:rPr>
          <w:rFonts w:ascii="Times New Roman" w:eastAsia="Times New Roman" w:hAnsi="Times New Roman" w:cs="Times New Roman"/>
          <w:sz w:val="24"/>
          <w:szCs w:val="24"/>
          <w:lang w:eastAsia="ar-SA"/>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A867BE" w:rsidRPr="00A867BE" w:rsidRDefault="00A867BE" w:rsidP="00A867BE">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A867BE" w:rsidRPr="00A867BE" w:rsidRDefault="00A867BE" w:rsidP="00A867BE">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A867BE" w:rsidRPr="00A867BE" w:rsidRDefault="00A867BE" w:rsidP="00A867BE">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867BE" w:rsidRPr="00A867BE" w:rsidRDefault="00A867BE" w:rsidP="00A867BE">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sidRPr="00A867BE">
        <w:rPr>
          <w:rFonts w:ascii="Times New Roman" w:eastAsia="Times New Roman" w:hAnsi="Times New Roman" w:cs="Times New Roman"/>
          <w:bCs/>
          <w:sz w:val="24"/>
          <w:szCs w:val="24"/>
          <w:lang w:eastAsia="ar-SA"/>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A867BE" w:rsidRPr="00A867BE" w:rsidRDefault="00A867BE" w:rsidP="00A867BE">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ind w:firstLine="704"/>
        <w:jc w:val="center"/>
        <w:rPr>
          <w:rFonts w:ascii="Times New Roman" w:eastAsia="Times New Roman" w:hAnsi="Times New Roman" w:cs="Times New Roman"/>
          <w:b/>
          <w:bCs/>
          <w:sz w:val="24"/>
          <w:szCs w:val="24"/>
          <w:lang w:eastAsia="ar-SA"/>
        </w:rPr>
      </w:pPr>
      <w:r w:rsidRPr="00A867BE">
        <w:rPr>
          <w:rFonts w:ascii="Times New Roman" w:eastAsia="Times New Roman" w:hAnsi="Times New Roman" w:cs="Times New Roman"/>
          <w:b/>
          <w:bCs/>
          <w:sz w:val="24"/>
          <w:szCs w:val="24"/>
          <w:lang w:eastAsia="ar-SA"/>
        </w:rPr>
        <w:t xml:space="preserve">4.3. Ответственность должностных лиц </w:t>
      </w:r>
      <w:r w:rsidRPr="00A867BE">
        <w:rPr>
          <w:rFonts w:ascii="Times New Roman" w:eastAsia="Times New Roman" w:hAnsi="Times New Roman" w:cs="Times New Roman"/>
          <w:b/>
          <w:bCs/>
          <w:kern w:val="2"/>
          <w:sz w:val="24"/>
          <w:szCs w:val="24"/>
          <w:lang w:eastAsia="zh-CN"/>
        </w:rPr>
        <w:t xml:space="preserve">органа местного самоуправления  </w:t>
      </w:r>
      <w:r w:rsidRPr="00A867BE">
        <w:rPr>
          <w:rFonts w:ascii="Times New Roman" w:eastAsia="Times New Roman" w:hAnsi="Times New Roman" w:cs="Times New Roman"/>
          <w:b/>
          <w:bCs/>
          <w:sz w:val="24"/>
          <w:szCs w:val="24"/>
          <w:lang w:eastAsia="ar-SA"/>
        </w:rPr>
        <w:t>за решения и действия (бездействие), принимаемые (осуществляемые) ими в ходе предоставления муниципальной услуги</w:t>
      </w:r>
    </w:p>
    <w:p w:rsidR="00A867BE" w:rsidRPr="00A867BE" w:rsidRDefault="00A867BE" w:rsidP="00A867BE">
      <w:pPr>
        <w:widowControl w:val="0"/>
        <w:suppressAutoHyphens/>
        <w:autoSpaceDE w:val="0"/>
        <w:autoSpaceDN w:val="0"/>
        <w:adjustRightInd w:val="0"/>
        <w:spacing w:after="0" w:line="240" w:lineRule="auto"/>
        <w:ind w:firstLine="704"/>
        <w:jc w:val="center"/>
        <w:rPr>
          <w:rFonts w:ascii="Times New Roman" w:eastAsia="Times New Roman" w:hAnsi="Times New Roman" w:cs="Times New Roman"/>
          <w:b/>
          <w:bCs/>
          <w:sz w:val="24"/>
          <w:szCs w:val="24"/>
          <w:lang w:eastAsia="ar-SA"/>
        </w:rPr>
      </w:pPr>
    </w:p>
    <w:p w:rsidR="00A867BE" w:rsidRPr="00A867BE" w:rsidRDefault="00A867BE" w:rsidP="00A867BE">
      <w:pPr>
        <w:tabs>
          <w:tab w:val="left" w:pos="0"/>
        </w:tabs>
        <w:suppressAutoHyphens/>
        <w:spacing w:after="0" w:line="240" w:lineRule="auto"/>
        <w:ind w:firstLine="426"/>
        <w:jc w:val="both"/>
        <w:rPr>
          <w:rFonts w:ascii="Times New Roman" w:eastAsia="Times New Roman" w:hAnsi="Times New Roman" w:cs="Times New Roman"/>
          <w:kern w:val="2"/>
          <w:sz w:val="24"/>
          <w:szCs w:val="24"/>
          <w:lang w:eastAsia="zh-CN"/>
        </w:rPr>
      </w:pPr>
      <w:r w:rsidRPr="00A867BE">
        <w:rPr>
          <w:rFonts w:ascii="Times New Roman" w:eastAsia="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A867BE" w:rsidRPr="00A867BE" w:rsidRDefault="00A867BE" w:rsidP="00A867BE">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4"/>
          <w:szCs w:val="24"/>
          <w:lang w:eastAsia="zh-CN"/>
        </w:rPr>
      </w:pPr>
      <w:r w:rsidRPr="00A867BE">
        <w:rPr>
          <w:rFonts w:ascii="Times New Roman" w:eastAsia="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A867BE" w:rsidRPr="00A867BE" w:rsidRDefault="00A867BE" w:rsidP="00A867BE">
      <w:pPr>
        <w:suppressAutoHyphens/>
        <w:autoSpaceDE w:val="0"/>
        <w:autoSpaceDN w:val="0"/>
        <w:adjustRightInd w:val="0"/>
        <w:spacing w:after="0" w:line="240" w:lineRule="auto"/>
        <w:ind w:firstLine="540"/>
        <w:rPr>
          <w:rFonts w:ascii="Times New Roman" w:eastAsia="Times New Roman" w:hAnsi="Times New Roman" w:cs="Times New Roman"/>
          <w:kern w:val="2"/>
          <w:sz w:val="24"/>
          <w:szCs w:val="24"/>
          <w:lang w:eastAsia="zh-CN"/>
        </w:rPr>
      </w:pPr>
      <w:r w:rsidRPr="00A867BE">
        <w:rPr>
          <w:rFonts w:ascii="Times New Roman" w:eastAsia="Times New Roman" w:hAnsi="Times New Roman" w:cs="Times New Roman"/>
          <w:kern w:val="2"/>
          <w:sz w:val="24"/>
          <w:szCs w:val="24"/>
          <w:lang w:eastAsia="zh-CN"/>
        </w:rPr>
        <w:t xml:space="preserve"> </w:t>
      </w:r>
    </w:p>
    <w:p w:rsidR="00A867BE" w:rsidRPr="00A867BE" w:rsidRDefault="00A867BE" w:rsidP="00A867BE">
      <w:pPr>
        <w:suppressAutoHyphens/>
        <w:autoSpaceDE w:val="0"/>
        <w:autoSpaceDN w:val="0"/>
        <w:adjustRightInd w:val="0"/>
        <w:spacing w:after="0" w:line="240" w:lineRule="auto"/>
        <w:ind w:firstLine="540"/>
        <w:jc w:val="center"/>
        <w:rPr>
          <w:rFonts w:ascii="Times New Roman" w:eastAsia="Times New Roman" w:hAnsi="Times New Roman" w:cs="Times New Roman"/>
          <w:sz w:val="24"/>
          <w:szCs w:val="24"/>
          <w:lang w:eastAsia="ar-SA"/>
        </w:rPr>
      </w:pPr>
      <w:r w:rsidRPr="00A867BE">
        <w:rPr>
          <w:rFonts w:ascii="Times New Roman" w:eastAsia="Times New Roman" w:hAnsi="Times New Roman" w:cs="Times New Roman"/>
          <w:b/>
          <w:bCs/>
          <w:sz w:val="24"/>
          <w:szCs w:val="24"/>
          <w:lang w:eastAsia="ar-SA"/>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867BE" w:rsidRPr="00A867BE" w:rsidRDefault="00A867BE" w:rsidP="00A867BE">
      <w:pPr>
        <w:widowControl w:val="0"/>
        <w:suppressAutoHyphens/>
        <w:autoSpaceDE w:val="0"/>
        <w:autoSpaceDN w:val="0"/>
        <w:spacing w:after="0" w:line="240" w:lineRule="auto"/>
        <w:ind w:firstLine="540"/>
        <w:rPr>
          <w:rFonts w:ascii="Times New Roman" w:eastAsia="Times New Roman" w:hAnsi="Times New Roman" w:cs="Times New Roman"/>
          <w:sz w:val="24"/>
          <w:szCs w:val="24"/>
          <w:lang w:eastAsia="ar-SA"/>
        </w:rPr>
      </w:pPr>
    </w:p>
    <w:p w:rsidR="00A867BE" w:rsidRPr="00A867BE" w:rsidRDefault="00A867BE" w:rsidP="00A867BE">
      <w:pPr>
        <w:tabs>
          <w:tab w:val="left" w:pos="709"/>
        </w:tabs>
        <w:suppressAutoHyphens/>
        <w:spacing w:after="0" w:line="240" w:lineRule="auto"/>
        <w:jc w:val="both"/>
        <w:rPr>
          <w:rFonts w:ascii="Times New Roman" w:eastAsia="Times New Roman" w:hAnsi="Times New Roman" w:cs="Times New Roman"/>
          <w:bCs/>
          <w:kern w:val="2"/>
          <w:sz w:val="24"/>
          <w:szCs w:val="24"/>
          <w:lang w:eastAsia="zh-CN"/>
        </w:rPr>
      </w:pPr>
      <w:r w:rsidRPr="00A867BE">
        <w:rPr>
          <w:rFonts w:ascii="Times New Roman" w:eastAsia="Times New Roman" w:hAnsi="Times New Roman" w:cs="Times New Roman"/>
          <w:bCs/>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A867BE" w:rsidRPr="00A867BE" w:rsidRDefault="00A867BE" w:rsidP="00A867BE">
      <w:pPr>
        <w:shd w:val="clear" w:color="auto" w:fill="FFFFFF"/>
        <w:suppressAutoHyphens/>
        <w:spacing w:after="0" w:line="240" w:lineRule="auto"/>
        <w:ind w:firstLine="284"/>
        <w:jc w:val="both"/>
        <w:rPr>
          <w:rFonts w:ascii="Times New Roman" w:eastAsia="Times New Roman" w:hAnsi="Times New Roman" w:cs="Times New Roman"/>
          <w:sz w:val="24"/>
          <w:szCs w:val="24"/>
          <w:lang w:eastAsia="ar-SA"/>
        </w:rPr>
      </w:pPr>
    </w:p>
    <w:p w:rsidR="0062471A" w:rsidRPr="006A4511" w:rsidRDefault="0062471A" w:rsidP="0062471A">
      <w:pPr>
        <w:autoSpaceDN w:val="0"/>
        <w:adjustRightInd w:val="0"/>
        <w:ind w:firstLine="540"/>
        <w:jc w:val="center"/>
        <w:rPr>
          <w:rFonts w:ascii="Times New Roman" w:hAnsi="Times New Roman" w:cs="Times New Roman"/>
          <w:b/>
          <w:bCs/>
          <w:sz w:val="24"/>
          <w:szCs w:val="24"/>
        </w:rPr>
      </w:pPr>
      <w:r w:rsidRPr="006A4511">
        <w:rPr>
          <w:rFonts w:ascii="Times New Roman" w:hAnsi="Times New Roman" w:cs="Times New Roman"/>
          <w:b/>
          <w:sz w:val="24"/>
          <w:szCs w:val="24"/>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62471A" w:rsidRPr="006A4511" w:rsidRDefault="0062471A" w:rsidP="0062471A">
      <w:pPr>
        <w:autoSpaceDN w:val="0"/>
        <w:adjustRightInd w:val="0"/>
        <w:ind w:firstLine="540"/>
        <w:rPr>
          <w:rFonts w:ascii="Times New Roman" w:hAnsi="Times New Roman" w:cs="Times New Roman"/>
          <w:b/>
          <w:bCs/>
          <w:sz w:val="24"/>
          <w:szCs w:val="24"/>
        </w:rPr>
      </w:pPr>
    </w:p>
    <w:p w:rsidR="0062471A" w:rsidRPr="006A4511" w:rsidRDefault="0062471A" w:rsidP="0062471A">
      <w:pPr>
        <w:autoSpaceDN w:val="0"/>
        <w:adjustRightInd w:val="0"/>
        <w:ind w:firstLine="540"/>
        <w:jc w:val="both"/>
        <w:outlineLvl w:val="0"/>
        <w:rPr>
          <w:rFonts w:ascii="Times New Roman" w:hAnsi="Times New Roman" w:cs="Times New Roman"/>
          <w:b/>
          <w:bCs/>
          <w:sz w:val="24"/>
          <w:szCs w:val="24"/>
          <w:lang w:eastAsia="zh-CN"/>
        </w:rPr>
      </w:pPr>
      <w:r w:rsidRPr="006A4511">
        <w:rPr>
          <w:rFonts w:ascii="Times New Roman" w:hAnsi="Times New Roman" w:cs="Times New Roman"/>
          <w:b/>
          <w:sz w:val="24"/>
          <w:szCs w:val="24"/>
        </w:rPr>
        <w:t xml:space="preserve">5.1.  </w:t>
      </w:r>
      <w:r w:rsidRPr="006A4511">
        <w:rPr>
          <w:rFonts w:ascii="Times New Roman" w:hAnsi="Times New Roman" w:cs="Times New Roman"/>
          <w:b/>
          <w:sz w:val="24"/>
          <w:szCs w:val="24"/>
          <w:lang w:eastAsia="zh-CN"/>
        </w:rPr>
        <w:t xml:space="preserve">Информация для заявителя о его праве подать жалобу </w:t>
      </w:r>
      <w:r w:rsidRPr="006A4511">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6A4511">
        <w:rPr>
          <w:rFonts w:ascii="Times New Roman" w:hAnsi="Times New Roman" w:cs="Times New Roman"/>
          <w:b/>
          <w:sz w:val="24"/>
          <w:szCs w:val="24"/>
          <w:lang w:eastAsia="zh-CN"/>
        </w:rPr>
        <w:t>иные организации привлекаемые</w:t>
      </w:r>
      <w:r w:rsidRPr="006A4511">
        <w:rPr>
          <w:rFonts w:ascii="Times New Roman" w:hAnsi="Times New Roman" w:cs="Times New Roman"/>
          <w:b/>
          <w:sz w:val="24"/>
          <w:szCs w:val="24"/>
        </w:rPr>
        <w:t xml:space="preserve"> уполномоченным многофункциональным центром к предоставлению муниципальных услуг (далее – привлекаемые организации), </w:t>
      </w:r>
      <w:r w:rsidRPr="006A4511">
        <w:rPr>
          <w:rFonts w:ascii="Times New Roman" w:hAnsi="Times New Roman" w:cs="Times New Roman"/>
          <w:b/>
          <w:sz w:val="24"/>
          <w:szCs w:val="24"/>
          <w:lang w:eastAsia="zh-CN"/>
        </w:rPr>
        <w:t xml:space="preserve"> </w:t>
      </w:r>
      <w:r w:rsidRPr="006A4511">
        <w:rPr>
          <w:rFonts w:ascii="Times New Roman" w:hAnsi="Times New Roman" w:cs="Times New Roman"/>
          <w:b/>
          <w:sz w:val="24"/>
          <w:szCs w:val="24"/>
        </w:rPr>
        <w:t xml:space="preserve"> или их работников </w:t>
      </w:r>
      <w:r w:rsidRPr="006A4511">
        <w:rPr>
          <w:rFonts w:ascii="Times New Roman" w:hAnsi="Times New Roman" w:cs="Times New Roman"/>
          <w:b/>
          <w:sz w:val="24"/>
          <w:szCs w:val="24"/>
          <w:lang w:eastAsia="zh-CN"/>
        </w:rPr>
        <w:t>(далее - жалоба)</w:t>
      </w:r>
    </w:p>
    <w:p w:rsidR="0062471A" w:rsidRPr="006A4511" w:rsidRDefault="0062471A" w:rsidP="0062471A">
      <w:pPr>
        <w:autoSpaceDN w:val="0"/>
        <w:adjustRightInd w:val="0"/>
        <w:ind w:firstLine="540"/>
        <w:outlineLvl w:val="0"/>
        <w:rPr>
          <w:rFonts w:ascii="Times New Roman" w:hAnsi="Times New Roman" w:cs="Times New Roman"/>
          <w:b/>
          <w:sz w:val="24"/>
          <w:szCs w:val="24"/>
        </w:rPr>
      </w:pPr>
    </w:p>
    <w:p w:rsidR="0062471A" w:rsidRPr="006A4511" w:rsidRDefault="0062471A" w:rsidP="0062471A">
      <w:pPr>
        <w:autoSpaceDN w:val="0"/>
        <w:adjustRightInd w:val="0"/>
        <w:ind w:firstLine="540"/>
        <w:outlineLvl w:val="0"/>
        <w:rPr>
          <w:rFonts w:ascii="Times New Roman" w:hAnsi="Times New Roman" w:cs="Times New Roman"/>
          <w:b/>
          <w:sz w:val="24"/>
          <w:szCs w:val="24"/>
        </w:rPr>
      </w:pPr>
      <w:r w:rsidRPr="006A4511">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5.2. Предмет жалобы</w:t>
      </w:r>
    </w:p>
    <w:p w:rsidR="0062471A" w:rsidRPr="006A4511" w:rsidRDefault="0062471A" w:rsidP="0062471A">
      <w:pPr>
        <w:autoSpaceDN w:val="0"/>
        <w:adjustRightInd w:val="0"/>
        <w:ind w:firstLine="540"/>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32" w:history="1">
        <w:r w:rsidRPr="006A4511">
          <w:rPr>
            <w:rStyle w:val="a4"/>
            <w:rFonts w:ascii="Times New Roman" w:hAnsi="Times New Roman" w:cs="Times New Roman"/>
            <w:b/>
            <w:color w:val="000000" w:themeColor="text1"/>
            <w:sz w:val="24"/>
            <w:szCs w:val="24"/>
          </w:rPr>
          <w:t>статье 15.1</w:t>
        </w:r>
      </w:hyperlink>
      <w:r w:rsidRPr="006A4511">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62471A" w:rsidRPr="006A4511" w:rsidRDefault="0062471A" w:rsidP="0062471A">
      <w:pPr>
        <w:autoSpaceDN w:val="0"/>
        <w:adjustRightInd w:val="0"/>
        <w:ind w:firstLine="426"/>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62471A" w:rsidRPr="006A4511" w:rsidRDefault="0062471A" w:rsidP="0062471A">
      <w:pPr>
        <w:autoSpaceDN w:val="0"/>
        <w:adjustRightInd w:val="0"/>
        <w:ind w:firstLine="426"/>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62471A" w:rsidRPr="006A4511" w:rsidRDefault="0062471A" w:rsidP="0062471A">
      <w:pPr>
        <w:autoSpaceDN w:val="0"/>
        <w:adjustRightInd w:val="0"/>
        <w:ind w:firstLine="540"/>
        <w:outlineLvl w:val="0"/>
        <w:rPr>
          <w:rFonts w:ascii="Times New Roman" w:hAnsi="Times New Roman" w:cs="Times New Roman"/>
          <w:bCs/>
          <w:sz w:val="24"/>
          <w:szCs w:val="24"/>
        </w:rPr>
      </w:pPr>
    </w:p>
    <w:p w:rsidR="0062471A" w:rsidRPr="006A4511" w:rsidRDefault="0062471A" w:rsidP="0062471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62471A" w:rsidRPr="006A4511" w:rsidRDefault="0062471A" w:rsidP="0062471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Жалоба может быть направлена в:</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Администрацию.</w:t>
      </w:r>
    </w:p>
    <w:p w:rsidR="0062471A" w:rsidRPr="006A4511" w:rsidRDefault="0062471A" w:rsidP="0062471A">
      <w:pPr>
        <w:autoSpaceDN w:val="0"/>
        <w:adjustRightInd w:val="0"/>
        <w:ind w:firstLine="540"/>
        <w:rPr>
          <w:rFonts w:ascii="Times New Roman" w:hAnsi="Times New Roman" w:cs="Times New Roman"/>
          <w:b/>
          <w:bCs/>
          <w:sz w:val="24"/>
          <w:szCs w:val="24"/>
        </w:rPr>
      </w:pPr>
      <w:r w:rsidRPr="006A4511">
        <w:rPr>
          <w:rFonts w:ascii="Times New Roman" w:hAnsi="Times New Roman" w:cs="Times New Roman"/>
          <w:sz w:val="24"/>
          <w:szCs w:val="24"/>
        </w:rPr>
        <w:t xml:space="preserve"> Жалобы рассматривают:</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Администрации -  уполномоченное на рассмотрение жалоб должностное лицо.</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sz w:val="24"/>
          <w:szCs w:val="24"/>
        </w:rPr>
        <w:tab/>
      </w:r>
      <w:r w:rsidRPr="006A4511">
        <w:rPr>
          <w:rFonts w:ascii="Times New Roman" w:hAnsi="Times New Roman" w:cs="Times New Roman"/>
          <w:b/>
          <w:sz w:val="24"/>
          <w:szCs w:val="24"/>
        </w:rPr>
        <w:t>5.4. Порядок подачи  и  рассмотрения жалобы</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w:t>
      </w:r>
      <w:r w:rsidRPr="006A4511">
        <w:rPr>
          <w:rFonts w:ascii="Times New Roman" w:hAnsi="Times New Roman" w:cs="Times New Roman"/>
          <w:sz w:val="24"/>
          <w:szCs w:val="24"/>
        </w:rPr>
        <w:lastRenderedPageBreak/>
        <w:t xml:space="preserve">его отсутствия рассматриваются непосредственно Главой сельсовета, предоставляющего муниципальную услугу. </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Жалоба должна содержать:</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5.5. Сроки рассмотрения жалобы</w:t>
      </w:r>
    </w:p>
    <w:p w:rsidR="0062471A" w:rsidRPr="006A4511" w:rsidRDefault="0062471A" w:rsidP="0062471A">
      <w:pPr>
        <w:autoSpaceDN w:val="0"/>
        <w:adjustRightInd w:val="0"/>
        <w:ind w:firstLine="540"/>
        <w:rPr>
          <w:rFonts w:ascii="Times New Roman" w:hAnsi="Times New Roman" w:cs="Times New Roman"/>
          <w:sz w:val="24"/>
          <w:szCs w:val="24"/>
        </w:rPr>
      </w:pPr>
      <w:r w:rsidRPr="006A4511">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2471A" w:rsidRPr="006A4511" w:rsidRDefault="0062471A" w:rsidP="0062471A">
      <w:pPr>
        <w:autoSpaceDN w:val="0"/>
        <w:adjustRightInd w:val="0"/>
        <w:ind w:firstLine="539"/>
        <w:rPr>
          <w:rFonts w:ascii="Times New Roman" w:hAnsi="Times New Roman" w:cs="Times New Roman"/>
          <w:b/>
          <w:sz w:val="24"/>
          <w:szCs w:val="24"/>
        </w:rPr>
      </w:pPr>
      <w:r w:rsidRPr="006A4511">
        <w:rPr>
          <w:rFonts w:ascii="Times New Roman" w:hAnsi="Times New Roman" w:cs="Times New Roman"/>
          <w:b/>
          <w:sz w:val="24"/>
          <w:szCs w:val="24"/>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2471A" w:rsidRPr="006A4511" w:rsidRDefault="0062471A" w:rsidP="0062471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5.7. Результат рассмотрения жалобы</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2) в удовлетворении жалобы отказывается.</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Администрация</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отказывает в удовлетворении жалобы в следующих случаях:</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 xml:space="preserve">Администрация </w:t>
      </w:r>
      <w:r w:rsidRPr="006A4511">
        <w:rPr>
          <w:rFonts w:ascii="Times New Roman" w:hAnsi="Times New Roman" w:cs="Times New Roman"/>
          <w:sz w:val="24"/>
          <w:szCs w:val="24"/>
          <w:vertAlign w:val="subscript"/>
        </w:rPr>
        <w:t xml:space="preserve"> </w:t>
      </w:r>
      <w:r w:rsidRPr="006A4511">
        <w:rPr>
          <w:rFonts w:ascii="Times New Roman" w:hAnsi="Times New Roman" w:cs="Times New Roman"/>
          <w:sz w:val="24"/>
          <w:szCs w:val="24"/>
        </w:rPr>
        <w:t>вправе оставить жалобу без ответа в следующих случаях:</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2471A" w:rsidRPr="006A4511" w:rsidRDefault="0062471A" w:rsidP="0062471A">
      <w:pPr>
        <w:autoSpaceDN w:val="0"/>
        <w:ind w:firstLine="708"/>
        <w:rPr>
          <w:rFonts w:ascii="Times New Roman" w:hAnsi="Times New Roman" w:cs="Times New Roman"/>
          <w:b/>
          <w:sz w:val="24"/>
          <w:szCs w:val="24"/>
        </w:rPr>
      </w:pPr>
      <w:r w:rsidRPr="006A4511">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2471A" w:rsidRPr="006A4511" w:rsidRDefault="0062471A" w:rsidP="0062471A">
      <w:pPr>
        <w:autoSpaceDN w:val="0"/>
        <w:adjustRightInd w:val="0"/>
        <w:ind w:firstLine="540"/>
        <w:rPr>
          <w:rFonts w:ascii="Times New Roman" w:hAnsi="Times New Roman" w:cs="Times New Roman"/>
          <w:b/>
          <w:sz w:val="24"/>
          <w:szCs w:val="24"/>
        </w:rPr>
      </w:pPr>
      <w:r w:rsidRPr="006A4511">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62471A" w:rsidRPr="006A4511" w:rsidRDefault="0062471A" w:rsidP="0062471A">
      <w:pPr>
        <w:autoSpaceDN w:val="0"/>
        <w:adjustRightInd w:val="0"/>
        <w:ind w:firstLine="708"/>
        <w:rPr>
          <w:rFonts w:ascii="Times New Roman" w:hAnsi="Times New Roman" w:cs="Times New Roman"/>
          <w:b/>
          <w:bCs/>
          <w:sz w:val="24"/>
          <w:szCs w:val="24"/>
        </w:rPr>
      </w:pPr>
      <w:r w:rsidRPr="006A4511">
        <w:rPr>
          <w:rFonts w:ascii="Times New Roman" w:hAnsi="Times New Roman" w:cs="Times New Roman"/>
          <w:b/>
          <w:sz w:val="24"/>
          <w:szCs w:val="24"/>
        </w:rPr>
        <w:t>5.8. Порядок информирования заявителя о результатах рассмотрения жалобы</w:t>
      </w:r>
    </w:p>
    <w:p w:rsidR="0062471A" w:rsidRPr="006A4511" w:rsidRDefault="0062471A" w:rsidP="0062471A">
      <w:pPr>
        <w:autoSpaceDN w:val="0"/>
        <w:adjustRightInd w:val="0"/>
        <w:ind w:firstLine="540"/>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33" w:anchor="Par24#Par24" w:history="1">
        <w:r w:rsidRPr="006A4511">
          <w:rPr>
            <w:rStyle w:val="a4"/>
            <w:rFonts w:ascii="Times New Roman" w:hAnsi="Times New Roman" w:cs="Times New Roman"/>
            <w:b/>
            <w:color w:val="000000" w:themeColor="text1"/>
            <w:sz w:val="24"/>
            <w:szCs w:val="24"/>
          </w:rPr>
          <w:t>пункте  5.7</w:t>
        </w:r>
      </w:hyperlink>
      <w:r w:rsidRPr="006A4511">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lastRenderedPageBreak/>
        <w:t>В случае если жалоба была направлена посредством</w:t>
      </w:r>
      <w:r w:rsidRPr="006A4511">
        <w:rPr>
          <w:rFonts w:ascii="Times New Roman" w:hAnsi="Times New Roman" w:cs="Times New Roman"/>
          <w:iCs/>
          <w:color w:val="000000" w:themeColor="text1"/>
          <w:sz w:val="24"/>
          <w:szCs w:val="24"/>
        </w:rPr>
        <w:t xml:space="preserve"> </w:t>
      </w:r>
      <w:r w:rsidRPr="006A4511">
        <w:rPr>
          <w:rFonts w:ascii="Times New Roman" w:hAnsi="Times New Roman" w:cs="Times New Roman"/>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ответе по результатам рассмотрения жалобы указываются:</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в) фамилия, имя, отчество (при наличии) или наименование заявителя;</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г) основания для принятия решения по жалобе;</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д) принятое по жалобе решение;</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2471A" w:rsidRPr="006A4511" w:rsidRDefault="0062471A" w:rsidP="0062471A">
      <w:pPr>
        <w:autoSpaceDN w:val="0"/>
        <w:ind w:firstLine="708"/>
        <w:rPr>
          <w:rFonts w:ascii="Times New Roman" w:hAnsi="Times New Roman" w:cs="Times New Roman"/>
          <w:b/>
          <w:color w:val="000000" w:themeColor="text1"/>
          <w:sz w:val="24"/>
          <w:szCs w:val="24"/>
        </w:rPr>
      </w:pPr>
      <w:r w:rsidRPr="006A4511">
        <w:rPr>
          <w:rFonts w:ascii="Times New Roman" w:hAnsi="Times New Roman" w:cs="Times New Roman"/>
          <w:color w:val="000000" w:themeColor="text1"/>
          <w:sz w:val="24"/>
          <w:szCs w:val="24"/>
        </w:rPr>
        <w:t>ж) сведения о порядке обжалования принятого по жалобе решения.</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5.9. Порядок обжалования решения по жалобе</w:t>
      </w:r>
    </w:p>
    <w:p w:rsidR="0062471A" w:rsidRPr="006A4511" w:rsidRDefault="0062471A" w:rsidP="0062471A">
      <w:pPr>
        <w:autoSpaceDN w:val="0"/>
        <w:ind w:firstLine="708"/>
        <w:rPr>
          <w:rFonts w:ascii="Times New Roman" w:hAnsi="Times New Roman" w:cs="Times New Roman"/>
          <w:b/>
          <w:bCs/>
          <w:color w:val="000000" w:themeColor="text1"/>
          <w:sz w:val="24"/>
          <w:szCs w:val="24"/>
        </w:rPr>
      </w:pPr>
      <w:r w:rsidRPr="006A4511">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34" w:history="1">
        <w:r w:rsidRPr="006A4511">
          <w:rPr>
            <w:rStyle w:val="a4"/>
            <w:rFonts w:ascii="Times New Roman" w:hAnsi="Times New Roman" w:cs="Times New Roman"/>
            <w:b/>
            <w:color w:val="000000" w:themeColor="text1"/>
            <w:sz w:val="24"/>
            <w:szCs w:val="24"/>
          </w:rPr>
          <w:t>пунктом 5.</w:t>
        </w:r>
      </w:hyperlink>
      <w:r w:rsidRPr="006A4511">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62471A" w:rsidRPr="006A4511" w:rsidRDefault="0062471A" w:rsidP="0062471A">
      <w:pPr>
        <w:autoSpaceDN w:val="0"/>
        <w:adjustRightInd w:val="0"/>
        <w:rPr>
          <w:rFonts w:ascii="Times New Roman" w:hAnsi="Times New Roman" w:cs="Times New Roman"/>
          <w:b/>
          <w:sz w:val="24"/>
          <w:szCs w:val="24"/>
        </w:rPr>
      </w:pPr>
      <w:r w:rsidRPr="006A4511">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62471A" w:rsidRPr="006A4511" w:rsidRDefault="0062471A" w:rsidP="0062471A">
      <w:pPr>
        <w:autoSpaceDN w:val="0"/>
        <w:adjustRightInd w:val="0"/>
        <w:rPr>
          <w:rFonts w:ascii="Times New Roman" w:hAnsi="Times New Roman" w:cs="Times New Roman"/>
          <w:b/>
          <w:bCs/>
          <w:sz w:val="24"/>
          <w:szCs w:val="24"/>
        </w:rPr>
      </w:pPr>
      <w:r w:rsidRPr="006A4511">
        <w:rPr>
          <w:rFonts w:ascii="Times New Roman" w:hAnsi="Times New Roman" w:cs="Times New Roman"/>
          <w:b/>
          <w:sz w:val="24"/>
          <w:szCs w:val="24"/>
        </w:rPr>
        <w:t>5.11. Способы информирования заявителей о порядке подачи и рассмотрения жалобы</w:t>
      </w:r>
    </w:p>
    <w:p w:rsidR="0062471A" w:rsidRPr="006A4511" w:rsidRDefault="0062471A" w:rsidP="0062471A">
      <w:pPr>
        <w:rPr>
          <w:rFonts w:ascii="Times New Roman" w:hAnsi="Times New Roman" w:cs="Times New Roman"/>
          <w:b/>
          <w:sz w:val="24"/>
          <w:szCs w:val="24"/>
        </w:rPr>
      </w:pPr>
      <w:r w:rsidRPr="006A4511">
        <w:rPr>
          <w:rFonts w:ascii="Times New Roman" w:hAnsi="Times New Roman" w:cs="Times New Roman"/>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62471A" w:rsidRPr="006A4511" w:rsidRDefault="0062471A" w:rsidP="0062471A">
      <w:pPr>
        <w:pStyle w:val="afc"/>
        <w:ind w:firstLine="720"/>
        <w:jc w:val="both"/>
        <w:rPr>
          <w:rFonts w:ascii="Times New Roman" w:hAnsi="Times New Roman" w:cs="Times New Roman"/>
          <w:sz w:val="24"/>
          <w:szCs w:val="24"/>
        </w:rPr>
      </w:pPr>
    </w:p>
    <w:p w:rsidR="0062471A" w:rsidRPr="006A4511" w:rsidRDefault="0062471A" w:rsidP="0062471A">
      <w:pPr>
        <w:pStyle w:val="afc"/>
        <w:ind w:firstLine="720"/>
        <w:jc w:val="both"/>
        <w:rPr>
          <w:rFonts w:ascii="Times New Roman" w:hAnsi="Times New Roman" w:cs="Times New Roman"/>
          <w:sz w:val="24"/>
          <w:szCs w:val="24"/>
        </w:rPr>
      </w:pPr>
    </w:p>
    <w:p w:rsidR="0062471A" w:rsidRPr="00D70732" w:rsidRDefault="0062471A" w:rsidP="0062471A">
      <w:pPr>
        <w:widowControl w:val="0"/>
        <w:autoSpaceDE w:val="0"/>
        <w:autoSpaceDN w:val="0"/>
        <w:adjustRightInd w:val="0"/>
        <w:spacing w:after="0" w:line="240" w:lineRule="auto"/>
        <w:rPr>
          <w:rFonts w:ascii="Times New Roman" w:hAnsi="Times New Roman" w:cs="Times New Roman"/>
          <w:b/>
          <w:color w:val="FF0000"/>
          <w:sz w:val="24"/>
          <w:szCs w:val="24"/>
          <w:lang w:eastAsia="ru-RU"/>
        </w:rPr>
      </w:pPr>
    </w:p>
    <w:p w:rsidR="00A867BE" w:rsidRPr="00A867BE" w:rsidRDefault="00A867BE" w:rsidP="00A867BE">
      <w:pPr>
        <w:autoSpaceDE w:val="0"/>
        <w:autoSpaceDN w:val="0"/>
        <w:adjustRightInd w:val="0"/>
        <w:spacing w:after="0" w:line="240" w:lineRule="auto"/>
        <w:ind w:firstLine="708"/>
        <w:jc w:val="both"/>
        <w:rPr>
          <w:rFonts w:ascii="Times New Roman" w:eastAsia="Times New Roman" w:hAnsi="Times New Roman" w:cs="Times New Roman"/>
          <w:color w:val="FF0000"/>
          <w:sz w:val="24"/>
          <w:szCs w:val="24"/>
          <w:lang w:eastAsia="ru-RU"/>
        </w:rPr>
      </w:pPr>
    </w:p>
    <w:p w:rsidR="00A867BE" w:rsidRPr="00A867BE" w:rsidRDefault="00A867BE" w:rsidP="00A867BE">
      <w:pPr>
        <w:widowControl w:val="0"/>
        <w:suppressAutoHyphens/>
        <w:autoSpaceDN w:val="0"/>
        <w:spacing w:after="0" w:line="240" w:lineRule="auto"/>
        <w:ind w:firstLine="540"/>
        <w:jc w:val="center"/>
        <w:textAlignment w:val="baseline"/>
        <w:rPr>
          <w:rFonts w:ascii="Times New Roman" w:eastAsia="Times New Roman" w:hAnsi="Times New Roman" w:cs="Times New Roman"/>
          <w:b/>
          <w:sz w:val="24"/>
          <w:szCs w:val="24"/>
          <w:lang w:eastAsia="ru-RU"/>
        </w:rPr>
      </w:pPr>
    </w:p>
    <w:bookmarkEnd w:id="1"/>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lastRenderedPageBreak/>
        <w:t>Приложение 1</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к Административному регламенту</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ahoma" w:hAnsi="Times New Roman" w:cs="Times New Roman"/>
          <w:color w:val="000000"/>
          <w:sz w:val="24"/>
          <w:szCs w:val="24"/>
          <w:lang w:eastAsia="ru-RU"/>
        </w:rPr>
        <w:t xml:space="preserve"> предоставления </w:t>
      </w:r>
      <w:r w:rsidRPr="00A867BE">
        <w:rPr>
          <w:rFonts w:ascii="Times New Roman" w:eastAsia="Times New Roman" w:hAnsi="Times New Roman" w:cs="Times New Roman"/>
          <w:bCs/>
          <w:sz w:val="24"/>
          <w:szCs w:val="24"/>
          <w:lang w:eastAsia="zh-CN"/>
        </w:rPr>
        <w:t xml:space="preserve">Администрацией </w:t>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t xml:space="preserve">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___________________сельского совета</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imes New Roman" w:hAnsi="Times New Roman" w:cs="Times New Roman"/>
          <w:bCs/>
          <w:sz w:val="24"/>
          <w:szCs w:val="24"/>
          <w:lang w:eastAsia="zh-CN"/>
        </w:rPr>
        <w:t xml:space="preserve"> _____________________района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Курской области  муниципальной услуги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«Предварительное согласование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предоставления земельного участка»   </w:t>
      </w: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themeColor="text1"/>
          <w:sz w:val="24"/>
          <w:szCs w:val="24"/>
          <w:lang w:eastAsia="ru-RU"/>
        </w:rPr>
      </w:pPr>
      <w:r w:rsidRPr="00A867BE">
        <w:rPr>
          <w:rFonts w:ascii="Times New Roman" w:eastAsia="Tahoma" w:hAnsi="Times New Roman" w:cs="Times New Roman"/>
          <w:color w:val="000000" w:themeColor="text1"/>
          <w:sz w:val="24"/>
          <w:szCs w:val="24"/>
          <w:lang w:eastAsia="ru-RU"/>
        </w:rPr>
        <w:t xml:space="preserve">                                                                      Образец заявления (для юридических лиц) </w:t>
      </w: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Главе ____________сельского совета ___________района Курской области</w:t>
      </w:r>
    </w:p>
    <w:p w:rsidR="00A867BE" w:rsidRPr="00A867BE" w:rsidRDefault="00A867BE" w:rsidP="00A867BE">
      <w:pPr>
        <w:spacing w:after="0" w:line="240" w:lineRule="auto"/>
        <w:ind w:left="5103"/>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left="5103"/>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r w:rsidRPr="00A867BE">
        <w:rPr>
          <w:rFonts w:ascii="Times New Roman" w:eastAsia="Tahoma" w:hAnsi="Times New Roman" w:cs="Times New Roman"/>
          <w:b/>
          <w:color w:val="000000"/>
          <w:sz w:val="24"/>
          <w:szCs w:val="24"/>
          <w:lang w:eastAsia="ru-RU"/>
        </w:rPr>
        <w:t>ЗАЯВЛЕНИЕ</w:t>
      </w: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r w:rsidRPr="00A867BE">
        <w:rPr>
          <w:rFonts w:ascii="Times New Roman" w:eastAsia="Tahoma" w:hAnsi="Times New Roman" w:cs="Times New Roman"/>
          <w:b/>
          <w:color w:val="000000"/>
          <w:sz w:val="24"/>
          <w:szCs w:val="24"/>
          <w:lang w:eastAsia="ru-RU"/>
        </w:rPr>
        <w:t>о предварительном согласовании предоставления земельного участка, находящегося в муниципальной собственности</w:t>
      </w: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От ____________________________________________________________________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(полное наименование юридического лица)</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ОГРН _____________________________ ИНН 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в лице ____________________________________, действовавшего(ей) на основании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t xml:space="preserve">              (полностью должность, ФИО представителя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(наименование и реквизиты документа, подтверждающего полномочия представителя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 xml:space="preserve">Информация для связи с заявителем: ________________________________________, </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(почтовый адрес)</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 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t xml:space="preserve">             (контактные телефоны) </w:t>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w:t>
      </w:r>
      <w:r w:rsidRPr="00A867BE">
        <w:rPr>
          <w:rFonts w:ascii="Times New Roman" w:eastAsia="Tahoma" w:hAnsi="Times New Roman" w:cs="Times New Roman"/>
          <w:color w:val="000000"/>
          <w:sz w:val="24"/>
          <w:szCs w:val="24"/>
          <w:u w:val="single"/>
          <w:lang w:eastAsia="ru-RU"/>
        </w:rPr>
        <w:t>при наличии</w:t>
      </w:r>
      <w:r w:rsidRPr="00A867BE">
        <w:rPr>
          <w:rFonts w:ascii="Times New Roman" w:eastAsia="Tahoma" w:hAnsi="Times New Roman" w:cs="Times New Roman"/>
          <w:color w:val="000000"/>
          <w:sz w:val="24"/>
          <w:szCs w:val="24"/>
          <w:lang w:eastAsia="ru-RU"/>
        </w:rPr>
        <w:t xml:space="preserve"> адрес электронной почты)</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Прошу предварительно согласовать предоставление земельного участка с кадастровым (условным) номером ___________________________________.</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numPr>
          <w:ilvl w:val="0"/>
          <w:numId w:val="5"/>
        </w:numPr>
        <w:suppressAutoHyphens/>
        <w:spacing w:after="0" w:line="240" w:lineRule="auto"/>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Сведения о земельном участке:</w:t>
      </w:r>
    </w:p>
    <w:p w:rsidR="00A867BE" w:rsidRPr="00A867BE" w:rsidRDefault="00A867BE" w:rsidP="00A867BE">
      <w:pPr>
        <w:numPr>
          <w:ilvl w:val="1"/>
          <w:numId w:val="5"/>
        </w:numPr>
        <w:suppressAutoHyphens/>
        <w:spacing w:after="0" w:line="240" w:lineRule="auto"/>
        <w:ind w:left="1713"/>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Земельный участок имеет следующие адресные ориентиры:</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ab/>
        <w:t xml:space="preserve">  1.2. Площадь земельного участка: _____________________ кв.м.</w:t>
      </w:r>
    </w:p>
    <w:p w:rsidR="00A867BE" w:rsidRPr="00A867BE" w:rsidRDefault="00A867BE" w:rsidP="00A867BE">
      <w:pPr>
        <w:spacing w:after="0"/>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 xml:space="preserve">  1.3. Цель использования земельного участка ___________________________</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numPr>
          <w:ilvl w:val="0"/>
          <w:numId w:val="5"/>
        </w:numPr>
        <w:suppressAutoHyphens/>
        <w:spacing w:after="0" w:line="240" w:lineRule="auto"/>
        <w:ind w:firstLine="851"/>
        <w:contextualSpacing/>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sz w:val="24"/>
          <w:szCs w:val="24"/>
          <w:lang w:eastAsia="ru-RU"/>
        </w:rPr>
        <w:lastRenderedPageBreak/>
        <w:t>Основание предоставления земельного участка без проведения торгов _______________________________________________________________________</w:t>
      </w:r>
    </w:p>
    <w:p w:rsidR="00A867BE" w:rsidRPr="00A867BE" w:rsidRDefault="00A867BE" w:rsidP="00A867BE">
      <w:pPr>
        <w:spacing w:after="0" w:line="240" w:lineRule="auto"/>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spacing w:after="0"/>
        <w:contextualSpacing/>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sz w:val="24"/>
          <w:szCs w:val="24"/>
          <w:lang w:eastAsia="ru-RU"/>
        </w:rPr>
        <w:t>статьей 39.5, пунктом 2 статьи 39.6, пунктом 2 статьи 39.9, пунктом 2 статьи 39.10 Земельного кодекса Российской Федерации)</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 xml:space="preserve">  3. </w:t>
      </w:r>
      <w:r w:rsidRPr="00A867BE">
        <w:rPr>
          <w:rFonts w:ascii="Times New Roman" w:eastAsia="Tahoma" w:hAnsi="Times New Roman" w:cs="Times New Roman"/>
          <w:color w:val="000000"/>
          <w:sz w:val="24"/>
          <w:szCs w:val="24"/>
          <w:lang w:eastAsia="ru-RU"/>
        </w:rPr>
        <w:t>Вид права, на котором приобретается земельный участок ______________</w:t>
      </w:r>
    </w:p>
    <w:p w:rsidR="00A867BE" w:rsidRPr="00A867BE" w:rsidRDefault="00A867BE" w:rsidP="00A867BE">
      <w:pPr>
        <w:spacing w:after="0" w:line="240" w:lineRule="auto"/>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4</w:t>
      </w:r>
      <w:r w:rsidRPr="00A867BE">
        <w:rPr>
          <w:rFonts w:ascii="Times New Roman" w:eastAsia="Tahoma" w:hAnsi="Times New Roman" w:cs="Times New Roman"/>
          <w:color w:val="000000"/>
          <w:sz w:val="24"/>
          <w:szCs w:val="24"/>
          <w:lang w:eastAsia="ru-RU"/>
        </w:rPr>
        <w:t>. Реквизиты решения об утверждении проекта межевания территории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(указывается в случае, если образование запрашиваемого земельного участка предусмотрено проектом межевания территории)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5.</w:t>
      </w:r>
      <w:r w:rsidRPr="00A867BE">
        <w:rPr>
          <w:rFonts w:ascii="Times New Roman" w:eastAsia="Tahoma" w:hAnsi="Times New Roman" w:cs="Times New Roman"/>
          <w:color w:val="000000"/>
          <w:sz w:val="24"/>
          <w:szCs w:val="24"/>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A867BE" w:rsidRPr="00A867BE" w:rsidRDefault="00A867BE" w:rsidP="00A867BE">
      <w:pPr>
        <w:spacing w:after="0" w:line="240" w:lineRule="auto"/>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Настоящим подтверждаю, что сведения, указанные в настоящем заявлении, на дату представления заявления достоверны.</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                                                                           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(дата)                                                                                                  (подпись)</w:t>
      </w:r>
    </w:p>
    <w:p w:rsidR="00A867BE" w:rsidRPr="00A867BE" w:rsidRDefault="00A867BE" w:rsidP="00A867BE">
      <w:pPr>
        <w:spacing w:after="0"/>
        <w:ind w:firstLine="851"/>
        <w:jc w:val="both"/>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ind w:left="5103"/>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themeColor="text1"/>
          <w:sz w:val="24"/>
          <w:szCs w:val="24"/>
          <w:lang w:eastAsia="ru-RU"/>
        </w:rPr>
      </w:pPr>
      <w:r w:rsidRPr="00A867BE">
        <w:rPr>
          <w:rFonts w:ascii="Times New Roman" w:eastAsia="Tahoma" w:hAnsi="Times New Roman" w:cs="Times New Roman"/>
          <w:color w:val="000000" w:themeColor="text1"/>
          <w:sz w:val="24"/>
          <w:szCs w:val="24"/>
          <w:lang w:eastAsia="ru-RU"/>
        </w:rPr>
        <w:lastRenderedPageBreak/>
        <w:t xml:space="preserve">                                                                      Образец заявления (для физических лиц) </w:t>
      </w:r>
    </w:p>
    <w:p w:rsidR="00A867BE" w:rsidRPr="00A867BE" w:rsidRDefault="00A867BE" w:rsidP="00A867BE">
      <w:pPr>
        <w:spacing w:after="0"/>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left="5103"/>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Главе ____________сельского совета ______________района Курской области</w:t>
      </w:r>
    </w:p>
    <w:p w:rsidR="00A867BE" w:rsidRPr="00A867BE" w:rsidRDefault="00A867BE" w:rsidP="00A867BE">
      <w:pPr>
        <w:spacing w:after="0" w:line="240" w:lineRule="auto"/>
        <w:ind w:left="5103"/>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r w:rsidRPr="00A867BE">
        <w:rPr>
          <w:rFonts w:ascii="Times New Roman" w:eastAsia="Tahoma" w:hAnsi="Times New Roman" w:cs="Times New Roman"/>
          <w:b/>
          <w:color w:val="000000"/>
          <w:sz w:val="24"/>
          <w:szCs w:val="24"/>
          <w:lang w:eastAsia="ru-RU"/>
        </w:rPr>
        <w:t>ЗАЯВЛЕНИЕ</w:t>
      </w: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r w:rsidRPr="00A867BE">
        <w:rPr>
          <w:rFonts w:ascii="Times New Roman" w:eastAsia="Tahoma" w:hAnsi="Times New Roman" w:cs="Times New Roman"/>
          <w:b/>
          <w:color w:val="000000"/>
          <w:sz w:val="24"/>
          <w:szCs w:val="24"/>
          <w:lang w:eastAsia="ru-RU"/>
        </w:rPr>
        <w:t>о предварительном согласовании предоставления земельного участка, находящегося в муниципальной собственности</w:t>
      </w:r>
    </w:p>
    <w:p w:rsidR="00A867BE" w:rsidRPr="00A867BE" w:rsidRDefault="00A867BE" w:rsidP="00A867BE">
      <w:pPr>
        <w:spacing w:after="0" w:line="240" w:lineRule="auto"/>
        <w:jc w:val="center"/>
        <w:rPr>
          <w:rFonts w:ascii="Times New Roman" w:eastAsia="Tahoma" w:hAnsi="Times New Roman" w:cs="Times New Roman"/>
          <w:b/>
          <w:color w:val="000000"/>
          <w:sz w:val="24"/>
          <w:szCs w:val="24"/>
          <w:lang w:eastAsia="ru-RU"/>
        </w:rPr>
      </w:pP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От ____________________________________________________________________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(полностью ФИО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(полностью адрес постоянного проживания)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имеющего(ей) паспорт серия ______ № ________, 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(вид иного документа, удостоверяющего личность)</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выдан «__» _______ ____ г. 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ОГРНИП 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(когда и кем выдан)</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в лице ____________________________________, действовавшего(ей) на основании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(полностью ФИО представителя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(наименование и реквизиты документа, подтверждающего полномочия представителя заявителя)</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 xml:space="preserve">Информация для связи с заявителем: ________________________________________, </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(почтовый адрес)</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 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ab/>
        <w:t xml:space="preserve">             (контактные телефоны)</w:t>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r>
      <w:r w:rsidRPr="00A867BE">
        <w:rPr>
          <w:rFonts w:ascii="Times New Roman" w:eastAsia="Tahoma" w:hAnsi="Times New Roman" w:cs="Times New Roman"/>
          <w:color w:val="000000"/>
          <w:sz w:val="24"/>
          <w:szCs w:val="24"/>
          <w:lang w:eastAsia="ru-RU"/>
        </w:rPr>
        <w:tab/>
        <w:t xml:space="preserve">    (</w:t>
      </w:r>
      <w:r w:rsidRPr="00A867BE">
        <w:rPr>
          <w:rFonts w:ascii="Times New Roman" w:eastAsia="Tahoma" w:hAnsi="Times New Roman" w:cs="Times New Roman"/>
          <w:color w:val="000000"/>
          <w:sz w:val="24"/>
          <w:szCs w:val="24"/>
          <w:u w:val="single"/>
          <w:lang w:eastAsia="ru-RU"/>
        </w:rPr>
        <w:t>при наличии</w:t>
      </w:r>
      <w:r w:rsidRPr="00A867BE">
        <w:rPr>
          <w:rFonts w:ascii="Times New Roman" w:eastAsia="Tahoma" w:hAnsi="Times New Roman" w:cs="Times New Roman"/>
          <w:color w:val="000000"/>
          <w:sz w:val="24"/>
          <w:szCs w:val="24"/>
          <w:lang w:eastAsia="ru-RU"/>
        </w:rPr>
        <w:t xml:space="preserve"> адрес электронной почты)</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Прошу предварительно согласовать предоставление земельного участка с кадастровым (условным) номером ___________________________________.</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numPr>
          <w:ilvl w:val="0"/>
          <w:numId w:val="6"/>
        </w:numPr>
        <w:suppressAutoHyphens/>
        <w:spacing w:after="0" w:line="240" w:lineRule="auto"/>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Сведения о земельном участке:</w:t>
      </w:r>
    </w:p>
    <w:p w:rsidR="00A867BE" w:rsidRPr="00A867BE" w:rsidRDefault="00A867BE" w:rsidP="00A867BE">
      <w:pPr>
        <w:numPr>
          <w:ilvl w:val="1"/>
          <w:numId w:val="6"/>
        </w:numPr>
        <w:suppressAutoHyphens/>
        <w:spacing w:after="0" w:line="240" w:lineRule="auto"/>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Земельный участок имеет следующие адресные ориентиры:</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spacing w:after="0"/>
        <w:ind w:firstLine="708"/>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 xml:space="preserve">  1.2. Площадь земельного участка: _____________________ кв.м.</w:t>
      </w:r>
    </w:p>
    <w:p w:rsidR="00A867BE" w:rsidRPr="00A867BE" w:rsidRDefault="00A867BE" w:rsidP="00A867BE">
      <w:pPr>
        <w:spacing w:after="0"/>
        <w:ind w:left="851"/>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1.3. Цель использования земельного участка __________________________</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numPr>
          <w:ilvl w:val="0"/>
          <w:numId w:val="6"/>
        </w:numPr>
        <w:suppressAutoHyphens/>
        <w:spacing w:after="0" w:line="240" w:lineRule="auto"/>
        <w:ind w:firstLine="851"/>
        <w:contextualSpacing/>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sz w:val="24"/>
          <w:szCs w:val="24"/>
          <w:lang w:eastAsia="ru-RU"/>
        </w:rPr>
        <w:t>Основание предоставления земельного участка без проведения торгов _______________________________________________________________________</w:t>
      </w:r>
    </w:p>
    <w:p w:rsidR="00A867BE" w:rsidRPr="00A867BE" w:rsidRDefault="00A867BE" w:rsidP="00A867BE">
      <w:pPr>
        <w:spacing w:after="0" w:line="240" w:lineRule="auto"/>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A867BE" w:rsidRPr="00A867BE" w:rsidRDefault="00A867BE" w:rsidP="00A867BE">
      <w:pPr>
        <w:spacing w:after="0"/>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_______________________________________________________________________.</w:t>
      </w:r>
    </w:p>
    <w:p w:rsidR="00A867BE" w:rsidRPr="00A867BE" w:rsidRDefault="00A867BE" w:rsidP="00A867BE">
      <w:pPr>
        <w:spacing w:after="0"/>
        <w:contextualSpacing/>
        <w:jc w:val="both"/>
        <w:rPr>
          <w:rFonts w:ascii="Times New Roman" w:eastAsia="Times New Roman" w:hAnsi="Times New Roman" w:cs="Times New Roman"/>
          <w:b/>
          <w:sz w:val="24"/>
          <w:szCs w:val="24"/>
          <w:lang w:eastAsia="ru-RU"/>
        </w:rPr>
      </w:pPr>
      <w:r w:rsidRPr="00A867BE">
        <w:rPr>
          <w:rFonts w:ascii="Times New Roman" w:eastAsia="Times New Roman" w:hAnsi="Times New Roman" w:cs="Times New Roman"/>
          <w:sz w:val="24"/>
          <w:szCs w:val="24"/>
          <w:lang w:eastAsia="ru-RU"/>
        </w:rPr>
        <w:t>статьей 39.5, пунктом 2 статьи 39.6 пунктом 2 статьи 39.10 Земельного кодекса Российской Федерации)</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lastRenderedPageBreak/>
        <w:t xml:space="preserve">  3. </w:t>
      </w:r>
      <w:r w:rsidRPr="00A867BE">
        <w:rPr>
          <w:rFonts w:ascii="Times New Roman" w:eastAsia="Tahoma" w:hAnsi="Times New Roman" w:cs="Times New Roman"/>
          <w:color w:val="000000"/>
          <w:sz w:val="24"/>
          <w:szCs w:val="24"/>
          <w:lang w:eastAsia="ru-RU"/>
        </w:rPr>
        <w:t>Вид права, на котором приобретается земельный участок ______________</w:t>
      </w:r>
    </w:p>
    <w:p w:rsidR="00A867BE" w:rsidRPr="00A867BE" w:rsidRDefault="00A867BE" w:rsidP="00A867BE">
      <w:pPr>
        <w:spacing w:after="0" w:line="240" w:lineRule="auto"/>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center"/>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4</w:t>
      </w:r>
      <w:r w:rsidRPr="00A867BE">
        <w:rPr>
          <w:rFonts w:ascii="Times New Roman" w:eastAsia="Tahoma" w:hAnsi="Times New Roman" w:cs="Times New Roman"/>
          <w:color w:val="000000"/>
          <w:sz w:val="24"/>
          <w:szCs w:val="24"/>
          <w:lang w:eastAsia="ru-RU"/>
        </w:rPr>
        <w:t>. Реквизиты решения об утверждении проекта межевания территории</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_______________________________________________________________________.</w:t>
      </w: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(указывается в случае, если образование запрашиваемого земельного участка предусмотрено проектом межевания территории)</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b/>
          <w:color w:val="000000"/>
          <w:sz w:val="24"/>
          <w:szCs w:val="24"/>
          <w:lang w:eastAsia="ru-RU"/>
        </w:rPr>
        <w:t>5.</w:t>
      </w:r>
      <w:r w:rsidRPr="00A867BE">
        <w:rPr>
          <w:rFonts w:ascii="Times New Roman" w:eastAsia="Tahoma" w:hAnsi="Times New Roman" w:cs="Times New Roman"/>
          <w:color w:val="000000"/>
          <w:sz w:val="24"/>
          <w:szCs w:val="24"/>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A867BE" w:rsidRPr="00A867BE" w:rsidRDefault="00A867BE" w:rsidP="00A867BE">
      <w:pPr>
        <w:spacing w:after="0" w:line="240" w:lineRule="auto"/>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p>
    <w:p w:rsidR="00A867BE" w:rsidRPr="00A867BE" w:rsidRDefault="00A867BE" w:rsidP="00A867BE">
      <w:pPr>
        <w:spacing w:after="0"/>
        <w:ind w:firstLine="851"/>
        <w:contextualSpacing/>
        <w:jc w:val="both"/>
        <w:rPr>
          <w:rFonts w:ascii="Times New Roman" w:eastAsia="Times New Roman" w:hAnsi="Times New Roman" w:cs="Times New Roman"/>
          <w:sz w:val="24"/>
          <w:szCs w:val="24"/>
          <w:lang w:eastAsia="ru-RU"/>
        </w:rPr>
      </w:pPr>
      <w:r w:rsidRPr="00A867BE">
        <w:rPr>
          <w:rFonts w:ascii="Times New Roman" w:eastAsia="Times New Roman" w:hAnsi="Times New Roman" w:cs="Times New Roman"/>
          <w:sz w:val="24"/>
          <w:szCs w:val="24"/>
          <w:lang w:eastAsia="ru-RU"/>
        </w:rPr>
        <w:t>Настоящим подтверждаю, что сведения, указанные в настоящем заявлении, на дату представления заявления достоверны.</w:t>
      </w:r>
    </w:p>
    <w:p w:rsidR="00A867BE" w:rsidRPr="00A867BE" w:rsidRDefault="00A867BE" w:rsidP="00A867BE">
      <w:pPr>
        <w:spacing w:after="0" w:line="240" w:lineRule="auto"/>
        <w:ind w:firstLine="708"/>
        <w:jc w:val="both"/>
        <w:rPr>
          <w:rFonts w:ascii="Times New Roman" w:eastAsia="Tahoma" w:hAnsi="Times New Roman" w:cs="Times New Roman"/>
          <w:color w:val="000000"/>
          <w:sz w:val="24"/>
          <w:szCs w:val="24"/>
          <w:lang w:eastAsia="ru-RU"/>
        </w:rPr>
      </w:pPr>
    </w:p>
    <w:p w:rsidR="00A867BE" w:rsidRPr="00A867BE" w:rsidRDefault="00A867BE" w:rsidP="00A867BE">
      <w:pPr>
        <w:spacing w:after="0" w:line="240" w:lineRule="auto"/>
        <w:jc w:val="both"/>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_________                                                                           _____________</w:t>
      </w:r>
    </w:p>
    <w:p w:rsidR="00A867BE" w:rsidRPr="00A867BE" w:rsidRDefault="00A867BE" w:rsidP="00A867BE">
      <w:pPr>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(дата)                                                                                                  (подпись)</w:t>
      </w:r>
    </w:p>
    <w:p w:rsidR="00A867BE" w:rsidRPr="00A867BE" w:rsidRDefault="00A867BE" w:rsidP="00A867BE">
      <w:pPr>
        <w:spacing w:after="0"/>
        <w:ind w:firstLine="851"/>
        <w:jc w:val="both"/>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A867BE" w:rsidP="00A867BE">
      <w:pPr>
        <w:spacing w:after="0"/>
        <w:jc w:val="center"/>
        <w:rPr>
          <w:rFonts w:ascii="Times New Roman" w:eastAsia="Tahoma" w:hAnsi="Times New Roman" w:cs="Times New Roman"/>
          <w:color w:val="000000"/>
          <w:sz w:val="24"/>
          <w:szCs w:val="24"/>
          <w:lang w:eastAsia="ru-RU"/>
        </w:rPr>
      </w:pPr>
    </w:p>
    <w:p w:rsidR="00A867BE" w:rsidRPr="00A867BE" w:rsidRDefault="0062471A"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Pr>
          <w:rFonts w:ascii="Times New Roman" w:eastAsia="Tahoma" w:hAnsi="Times New Roman" w:cs="Times New Roman"/>
          <w:color w:val="000000"/>
          <w:sz w:val="24"/>
          <w:szCs w:val="24"/>
          <w:lang w:eastAsia="ru-RU"/>
        </w:rPr>
        <w:t>п</w:t>
      </w:r>
      <w:r w:rsidR="00A867BE" w:rsidRPr="00A867BE">
        <w:rPr>
          <w:rFonts w:ascii="Times New Roman" w:eastAsia="Tahoma" w:hAnsi="Times New Roman" w:cs="Times New Roman"/>
          <w:color w:val="000000"/>
          <w:sz w:val="24"/>
          <w:szCs w:val="24"/>
          <w:lang w:eastAsia="ru-RU"/>
        </w:rPr>
        <w:t>риложение 3</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к Административному регламенту</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ahoma" w:hAnsi="Times New Roman" w:cs="Times New Roman"/>
          <w:color w:val="000000"/>
          <w:sz w:val="24"/>
          <w:szCs w:val="24"/>
          <w:lang w:eastAsia="ru-RU"/>
        </w:rPr>
        <w:t xml:space="preserve"> предоставления </w:t>
      </w:r>
      <w:r w:rsidRPr="00A867BE">
        <w:rPr>
          <w:rFonts w:ascii="Times New Roman" w:eastAsia="Times New Roman" w:hAnsi="Times New Roman" w:cs="Times New Roman"/>
          <w:bCs/>
          <w:sz w:val="24"/>
          <w:szCs w:val="24"/>
          <w:lang w:eastAsia="zh-CN"/>
        </w:rPr>
        <w:t xml:space="preserve">Администрацией </w:t>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r>
      <w:r w:rsidRPr="00A867BE">
        <w:rPr>
          <w:rFonts w:ascii="Times New Roman" w:eastAsia="Times New Roman" w:hAnsi="Times New Roman" w:cs="Times New Roman"/>
          <w:bCs/>
          <w:sz w:val="24"/>
          <w:szCs w:val="24"/>
          <w:lang w:eastAsia="zh-CN"/>
        </w:rPr>
        <w:softHyphen/>
        <w:t xml:space="preserve">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___________________сельского совета  </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r w:rsidRPr="00A867BE">
        <w:rPr>
          <w:rFonts w:ascii="Times New Roman" w:eastAsia="Times New Roman" w:hAnsi="Times New Roman" w:cs="Times New Roman"/>
          <w:bCs/>
          <w:sz w:val="24"/>
          <w:szCs w:val="24"/>
          <w:lang w:eastAsia="zh-CN"/>
        </w:rPr>
        <w:t xml:space="preserve">_________________________района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Курской области  муниципальной услуги </w:t>
      </w:r>
    </w:p>
    <w:p w:rsidR="00A867BE" w:rsidRPr="00A867BE" w:rsidRDefault="00A867BE" w:rsidP="00A867BE">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«Предварительное согласование </w:t>
      </w:r>
    </w:p>
    <w:p w:rsidR="00A867BE" w:rsidRPr="00A867BE" w:rsidRDefault="00A867BE" w:rsidP="00A867BE">
      <w:pPr>
        <w:spacing w:after="0"/>
        <w:jc w:val="center"/>
        <w:rPr>
          <w:rFonts w:ascii="Times New Roman" w:eastAsia="Tahoma" w:hAnsi="Times New Roman" w:cs="Times New Roman"/>
          <w:color w:val="000000"/>
          <w:sz w:val="24"/>
          <w:szCs w:val="24"/>
          <w:lang w:eastAsia="ru-RU"/>
        </w:rPr>
      </w:pPr>
      <w:r w:rsidRPr="00A867BE">
        <w:rPr>
          <w:rFonts w:ascii="Times New Roman" w:eastAsia="Times New Roman" w:hAnsi="Times New Roman" w:cs="Times New Roman"/>
          <w:bCs/>
          <w:sz w:val="24"/>
          <w:szCs w:val="24"/>
          <w:lang w:eastAsia="zh-CN"/>
        </w:rPr>
        <w:t xml:space="preserve">                                                                                                 предоставления земельного участка»   </w:t>
      </w: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right"/>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ahoma" w:hAnsi="Times New Roman" w:cs="Times New Roman"/>
          <w:color w:val="000000"/>
          <w:sz w:val="24"/>
          <w:szCs w:val="24"/>
          <w:lang w:eastAsia="ru-RU"/>
        </w:rPr>
        <w:t xml:space="preserve">БЛОК-СХЕМА </w:t>
      </w:r>
    </w:p>
    <w:p w:rsidR="00A867BE" w:rsidRPr="00A867BE" w:rsidRDefault="00A867BE" w:rsidP="00A867B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 xml:space="preserve"> предоставления  муниципальной услуги</w:t>
      </w:r>
    </w:p>
    <w:p w:rsidR="00A867BE" w:rsidRPr="00A867BE" w:rsidRDefault="00A867BE" w:rsidP="00A867B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zh-CN"/>
        </w:rPr>
      </w:pPr>
      <w:r w:rsidRPr="00A867BE">
        <w:rPr>
          <w:rFonts w:ascii="Times New Roman" w:eastAsia="Times New Roman" w:hAnsi="Times New Roman" w:cs="Times New Roman"/>
          <w:bCs/>
          <w:sz w:val="24"/>
          <w:szCs w:val="24"/>
          <w:lang w:eastAsia="zh-CN"/>
        </w:rPr>
        <w:t>«Предварительное согласование предоставления земельного участка»</w:t>
      </w:r>
    </w:p>
    <w:p w:rsidR="00A867BE" w:rsidRPr="00A867BE" w:rsidRDefault="00A867BE" w:rsidP="00A867BE">
      <w:pPr>
        <w:widowControl w:val="0"/>
        <w:autoSpaceDE w:val="0"/>
        <w:autoSpaceDN w:val="0"/>
        <w:adjustRightInd w:val="0"/>
        <w:spacing w:after="0" w:line="240" w:lineRule="auto"/>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9E55A31" wp14:editId="5EC1D94C">
                <wp:simplePos x="0" y="0"/>
                <wp:positionH relativeFrom="column">
                  <wp:posOffset>832485</wp:posOffset>
                </wp:positionH>
                <wp:positionV relativeFrom="paragraph">
                  <wp:posOffset>83820</wp:posOffset>
                </wp:positionV>
                <wp:extent cx="4438650" cy="608330"/>
                <wp:effectExtent l="9525" t="9525" r="9525" b="1079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0" cy="608330"/>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autoSpaceDE w:val="0"/>
                              <w:autoSpaceDN w:val="0"/>
                              <w:adjustRightInd w:val="0"/>
                              <w:jc w:val="both"/>
                              <w:rPr>
                                <w:rFonts w:ascii="Times New Roman" w:eastAsia="Calibri" w:hAnsi="Times New Roman" w:cs="Times New Roman"/>
                              </w:rPr>
                            </w:pPr>
                            <w:r w:rsidRPr="0062471A">
                              <w:rPr>
                                <w:rFonts w:ascii="Times New Roman" w:eastAsia="Calibri" w:hAnsi="Times New Roman" w:cs="Times New Roman"/>
                              </w:rPr>
                              <w:t>Прием и регистрация заявления и документов, необходимых для предоставления муниципальной услуги</w:t>
                            </w:r>
                          </w:p>
                          <w:p w:rsidR="00A867BE" w:rsidRPr="008654D6" w:rsidRDefault="00A867BE" w:rsidP="00A867B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55A31" id="_x0000_t202" coordsize="21600,21600" o:spt="202" path="m,l,21600r21600,l21600,xe">
                <v:stroke joinstyle="miter"/>
                <v:path gradientshapeok="t" o:connecttype="rect"/>
              </v:shapetype>
              <v:shape id="Поле 18" o:spid="_x0000_s1026" type="#_x0000_t202" style="position:absolute;left:0;text-align:left;margin-left:65.55pt;margin-top:6.6pt;width:349.5pt;height:4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">
                <v:textbox>
                  <w:txbxContent>
                    <w:p w:rsidR="00A867BE" w:rsidRPr="0062471A" w:rsidRDefault="00A867BE" w:rsidP="00A867BE">
                      <w:pPr>
                        <w:autoSpaceDE w:val="0"/>
                        <w:autoSpaceDN w:val="0"/>
                        <w:adjustRightInd w:val="0"/>
                        <w:jc w:val="both"/>
                        <w:rPr>
                          <w:rFonts w:ascii="Times New Roman" w:eastAsia="Calibri" w:hAnsi="Times New Roman" w:cs="Times New Roman"/>
                        </w:rPr>
                      </w:pPr>
                      <w:r w:rsidRPr="0062471A">
                        <w:rPr>
                          <w:rFonts w:ascii="Times New Roman" w:eastAsia="Calibri" w:hAnsi="Times New Roman" w:cs="Times New Roman"/>
                        </w:rPr>
                        <w:t>Прием и регистрация заявления и документов, необходимых для предоставления муниципальной услуги</w:t>
                      </w:r>
                    </w:p>
                    <w:p w:rsidR="00A867BE" w:rsidRPr="008654D6" w:rsidRDefault="00A867BE" w:rsidP="00A867BE">
                      <w:pPr>
                        <w:jc w:val="center"/>
                      </w:pPr>
                    </w:p>
                  </w:txbxContent>
                </v:textbox>
              </v:shape>
            </w:pict>
          </mc:Fallback>
        </mc:AlternateContent>
      </w: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p>
    <w:p w:rsidR="00A867BE" w:rsidRPr="00A867BE" w:rsidRDefault="00A867BE" w:rsidP="00A867BE">
      <w:pPr>
        <w:widowControl w:val="0"/>
        <w:autoSpaceDE w:val="0"/>
        <w:autoSpaceDN w:val="0"/>
        <w:adjustRightInd w:val="0"/>
        <w:spacing w:after="0" w:line="240" w:lineRule="auto"/>
        <w:jc w:val="center"/>
        <w:rPr>
          <w:rFonts w:ascii="Times New Roman" w:eastAsia="Tahoma" w:hAnsi="Times New Roman" w:cs="Times New Roman"/>
          <w:color w:val="000000"/>
          <w:sz w:val="24"/>
          <w:szCs w:val="24"/>
          <w:lang w:eastAsia="ru-RU"/>
        </w:rPr>
      </w:pPr>
    </w:p>
    <w:p w:rsidR="00A867BE" w:rsidRPr="00A867BE" w:rsidRDefault="00A867BE" w:rsidP="00A867BE">
      <w:pPr>
        <w:widowControl w:val="0"/>
        <w:tabs>
          <w:tab w:val="left" w:pos="8655"/>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2576" behindDoc="0" locked="0" layoutInCell="1" allowOverlap="1" wp14:anchorId="4DBA2E19" wp14:editId="7A8747BA">
                <wp:simplePos x="0" y="0"/>
                <wp:positionH relativeFrom="column">
                  <wp:posOffset>1089660</wp:posOffset>
                </wp:positionH>
                <wp:positionV relativeFrom="paragraph">
                  <wp:posOffset>34925</wp:posOffset>
                </wp:positionV>
                <wp:extent cx="0" cy="228600"/>
                <wp:effectExtent l="76200" t="8255" r="76200" b="203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C11176" id="_x0000_t32" coordsize="21600,21600" o:spt="32" o:oned="t" path="m,l21600,21600e" filled="f">
                <v:path arrowok="t" fillok="f" o:connecttype="none"/>
                <o:lock v:ext="edit" shapetype="t"/>
              </v:shapetype>
              <v:shape id="Прямая со стрелкой 17" o:spid="_x0000_s1026" type="#_x0000_t32" style="position:absolute;margin-left:85.8pt;margin-top:2.75pt;width:0;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">
                <v:stroke endarrow="open"/>
              </v:shape>
            </w:pict>
          </mc:Fallback>
        </mc:AlternateContent>
      </w: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32D791D3" wp14:editId="13020AD2">
                <wp:simplePos x="0" y="0"/>
                <wp:positionH relativeFrom="column">
                  <wp:posOffset>3080385</wp:posOffset>
                </wp:positionH>
                <wp:positionV relativeFrom="paragraph">
                  <wp:posOffset>-1905</wp:posOffset>
                </wp:positionV>
                <wp:extent cx="2819400" cy="691515"/>
                <wp:effectExtent l="9525" t="7620" r="9525" b="571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69151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791D3" id="Прямоугольник 16" o:spid="_x0000_s1027" style="position:absolute;left:0;text-align:left;margin-left:242.55pt;margin-top:-.15pt;width:222pt;height:5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Формирование и направление межведомственных запросов, получение ответов</w:t>
                      </w:r>
                    </w:p>
                  </w:txbxContent>
                </v:textbox>
              </v:rect>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5065D27C" wp14:editId="6D48C1BA">
                <wp:simplePos x="0" y="0"/>
                <wp:positionH relativeFrom="column">
                  <wp:posOffset>-98425</wp:posOffset>
                </wp:positionH>
                <wp:positionV relativeFrom="paragraph">
                  <wp:posOffset>-1905</wp:posOffset>
                </wp:positionV>
                <wp:extent cx="2464435" cy="691515"/>
                <wp:effectExtent l="12065" t="7620" r="9525" b="571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435" cy="69151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5D27C" id="Поле 15" o:spid="_x0000_s1028" type="#_x0000_t202" style="position:absolute;left:0;text-align:left;margin-left:-7.75pt;margin-top:-.15pt;width:194.05pt;height:5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Имеется необходимость получения дополнительных документов (сведений)</w:t>
                      </w:r>
                    </w:p>
                  </w:txbxContent>
                </v:textbox>
              </v:shape>
            </w:pict>
          </mc:Fallback>
        </mc:AlternateContent>
      </w: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bookmarkStart w:id="5" w:name="Par306"/>
      <w:bookmarkEnd w:id="5"/>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1B3CDEE1" wp14:editId="093F1D35">
                <wp:simplePos x="0" y="0"/>
                <wp:positionH relativeFrom="column">
                  <wp:posOffset>2451735</wp:posOffset>
                </wp:positionH>
                <wp:positionV relativeFrom="paragraph">
                  <wp:posOffset>55880</wp:posOffset>
                </wp:positionV>
                <wp:extent cx="428625" cy="323850"/>
                <wp:effectExtent l="0" t="635"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38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867BE" w:rsidRPr="001D4DA1" w:rsidRDefault="00A867BE" w:rsidP="00A867BE">
                            <w:r>
                              <w:t xml:space="preserve">да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B3CDEE1" id="Поле 14" o:spid="_x0000_s1029" type="#_x0000_t202" style="position:absolute;left:0;text-align:left;margin-left:193.05pt;margin-top:4.4pt;width:33.7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" filled="f" stroked="f">
                <v:textbox>
                  <w:txbxContent>
                    <w:p w:rsidR="00A867BE" w:rsidRPr="001D4DA1" w:rsidRDefault="00A867BE" w:rsidP="00A867BE">
                      <w:r>
                        <w:t xml:space="preserve">да </w:t>
                      </w:r>
                    </w:p>
                  </w:txbxContent>
                </v:textbox>
              </v:shape>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14:anchorId="555027F6" wp14:editId="7F19DA8F">
                <wp:simplePos x="0" y="0"/>
                <wp:positionH relativeFrom="column">
                  <wp:posOffset>3804285</wp:posOffset>
                </wp:positionH>
                <wp:positionV relativeFrom="paragraph">
                  <wp:posOffset>135255</wp:posOffset>
                </wp:positionV>
                <wp:extent cx="0" cy="228600"/>
                <wp:effectExtent l="76200" t="7620" r="76200" b="2095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1BA4B" id="Прямая со стрелкой 13" o:spid="_x0000_s1026" type="#_x0000_t32" style="position:absolute;margin-left:299.55pt;margin-top:10.65pt;width:0;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T/6ZgIAAH8EAAAOAAAAZHJzL2Uyb0RvYy54bWysVEtu2zAQ3RfoHQjuHUmO4zp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">
                <v:stroke endarrow="open"/>
              </v:shape>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1DE2AA1F" wp14:editId="1BA518A4">
                <wp:simplePos x="0" y="0"/>
                <wp:positionH relativeFrom="column">
                  <wp:posOffset>1089660</wp:posOffset>
                </wp:positionH>
                <wp:positionV relativeFrom="paragraph">
                  <wp:posOffset>80010</wp:posOffset>
                </wp:positionV>
                <wp:extent cx="428625" cy="283845"/>
                <wp:effectExtent l="0" t="0" r="0" b="190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838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867BE" w:rsidRPr="001D4DA1" w:rsidRDefault="00A867BE" w:rsidP="00A867BE">
                            <w:r>
                              <w:t xml:space="preserve">нет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DE2AA1F" id="Поле 12" o:spid="_x0000_s1030" type="#_x0000_t202" style="position:absolute;left:0;text-align:left;margin-left:85.8pt;margin-top:6.3pt;width:33.75pt;height:2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" filled="f" stroked="f">
                <v:textbox>
                  <w:txbxContent>
                    <w:p w:rsidR="00A867BE" w:rsidRPr="001D4DA1" w:rsidRDefault="00A867BE" w:rsidP="00A867BE">
                      <w:r>
                        <w:t xml:space="preserve">нет </w:t>
                      </w:r>
                    </w:p>
                  </w:txbxContent>
                </v:textbox>
              </v:shape>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27AF19F4" wp14:editId="03837F55">
                <wp:simplePos x="0" y="0"/>
                <wp:positionH relativeFrom="column">
                  <wp:posOffset>975360</wp:posOffset>
                </wp:positionH>
                <wp:positionV relativeFrom="paragraph">
                  <wp:posOffset>80010</wp:posOffset>
                </wp:positionV>
                <wp:extent cx="0" cy="228600"/>
                <wp:effectExtent l="76200" t="9525" r="76200"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77C3B3" id="Прямая со стрелкой 11" o:spid="_x0000_s1026" type="#_x0000_t32" style="position:absolute;margin-left:76.8pt;margin-top:6.3pt;width:0;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">
                <v:stroke endarrow="open"/>
              </v:shape>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66B8A39D" wp14:editId="54699FAA">
                <wp:simplePos x="0" y="0"/>
                <wp:positionH relativeFrom="column">
                  <wp:posOffset>489585</wp:posOffset>
                </wp:positionH>
                <wp:positionV relativeFrom="paragraph">
                  <wp:posOffset>86995</wp:posOffset>
                </wp:positionV>
                <wp:extent cx="3867150" cy="735965"/>
                <wp:effectExtent l="9525" t="5080" r="9525" b="1143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0" cy="73596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Рассмотрение материалов, необходимых для предоставления муниципальной услуги и принятие решения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8A39D" id="Прямоугольник 10" o:spid="_x0000_s1031" style="position:absolute;left:0;text-align:left;margin-left:38.55pt;margin-top:6.85pt;width:304.5pt;height:5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Рассмотрение материалов, необходимых для предоставления муниципальной услуги и принятие решения </w:t>
                      </w:r>
                    </w:p>
                  </w:txbxContent>
                </v:textbox>
              </v:rect>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14:anchorId="731F3098" wp14:editId="0E983062">
                <wp:simplePos x="0" y="0"/>
                <wp:positionH relativeFrom="column">
                  <wp:posOffset>2270760</wp:posOffset>
                </wp:positionH>
                <wp:positionV relativeFrom="paragraph">
                  <wp:posOffset>32385</wp:posOffset>
                </wp:positionV>
                <wp:extent cx="0" cy="228600"/>
                <wp:effectExtent l="76200" t="7620" r="76200" b="2095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1B5A61" id="Прямая со стрелкой 9" o:spid="_x0000_s1026" type="#_x0000_t32" style="position:absolute;margin-left:178.8pt;margin-top:2.55pt;width:0;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">
                <v:stroke endarrow="open"/>
              </v:shape>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7F84C822" wp14:editId="23FECAD2">
                <wp:simplePos x="0" y="0"/>
                <wp:positionH relativeFrom="column">
                  <wp:posOffset>422910</wp:posOffset>
                </wp:positionH>
                <wp:positionV relativeFrom="paragraph">
                  <wp:posOffset>85725</wp:posOffset>
                </wp:positionV>
                <wp:extent cx="4781550" cy="572770"/>
                <wp:effectExtent l="9525" t="6985" r="9525" b="1079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1550" cy="572770"/>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Имеются основания для отказа в предоставлении муниципальной услуги</w:t>
                            </w:r>
                          </w:p>
                          <w:p w:rsidR="00A867BE" w:rsidRPr="0062471A" w:rsidRDefault="00A867BE" w:rsidP="00A867BE">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4C822" id="Прямоугольник 8" o:spid="_x0000_s1032" style="position:absolute;left:0;text-align:left;margin-left:33.3pt;margin-top:6.75pt;width:376.5pt;height:4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Имеются основания для отказа в предоставлении муниципальной услуги</w:t>
                      </w:r>
                    </w:p>
                    <w:p w:rsidR="00A867BE" w:rsidRPr="0062471A" w:rsidRDefault="00A867BE" w:rsidP="00A867BE">
                      <w:pPr>
                        <w:rPr>
                          <w:rFonts w:ascii="Times New Roman" w:hAnsi="Times New Roman" w:cs="Times New Roman"/>
                        </w:rPr>
                      </w:pPr>
                    </w:p>
                  </w:txbxContent>
                </v:textbox>
              </v:rect>
            </w:pict>
          </mc:Fallback>
        </mc:AlternateContent>
      </w: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14:anchorId="00B7A78B" wp14:editId="20A33D64">
                <wp:simplePos x="0" y="0"/>
                <wp:positionH relativeFrom="column">
                  <wp:posOffset>4069715</wp:posOffset>
                </wp:positionH>
                <wp:positionV relativeFrom="paragraph">
                  <wp:posOffset>144145</wp:posOffset>
                </wp:positionV>
                <wp:extent cx="0" cy="228600"/>
                <wp:effectExtent l="74930" t="10160" r="77470" b="184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357B75" id="Прямая со стрелкой 7" o:spid="_x0000_s1026" type="#_x0000_t32" style="position:absolute;margin-left:320.45pt;margin-top:11.35pt;width:0;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FDBZQIAAH0EAAAOAAAAZHJzL2Uyb0RvYy54bWysVEtu2zAQ3RfoHQjuHUmu4zh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">
                <v:stroke endarrow="open"/>
              </v:shape>
            </w:pict>
          </mc:Fallback>
        </mc:AlternateContent>
      </w: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4624" behindDoc="0" locked="0" layoutInCell="1" allowOverlap="1" wp14:anchorId="3176DA28" wp14:editId="379BF1AF">
                <wp:simplePos x="0" y="0"/>
                <wp:positionH relativeFrom="column">
                  <wp:posOffset>1346835</wp:posOffset>
                </wp:positionH>
                <wp:positionV relativeFrom="paragraph">
                  <wp:posOffset>16510</wp:posOffset>
                </wp:positionV>
                <wp:extent cx="0" cy="228600"/>
                <wp:effectExtent l="76200" t="10160" r="76200" b="1841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2DCB9" id="Прямая со стрелкой 6" o:spid="_x0000_s1026" type="#_x0000_t32" style="position:absolute;margin-left:106.05pt;margin-top:1.3pt;width:0;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">
                <v:stroke endarrow="open"/>
              </v:shape>
            </w:pict>
          </mc:Fallback>
        </mc:AlternateContent>
      </w:r>
    </w:p>
    <w:p w:rsidR="00A867BE" w:rsidRPr="00A867BE"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ab/>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74938ACB" wp14:editId="5B408987">
                <wp:simplePos x="0" y="0"/>
                <wp:positionH relativeFrom="column">
                  <wp:posOffset>3366135</wp:posOffset>
                </wp:positionH>
                <wp:positionV relativeFrom="paragraph">
                  <wp:posOffset>-43815</wp:posOffset>
                </wp:positionV>
                <wp:extent cx="2314575" cy="561975"/>
                <wp:effectExtent l="9525" t="5080" r="9525" b="1397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56197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Предоставление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38ACB" id="Прямоугольник 5" o:spid="_x0000_s1033" style="position:absolute;left:0;text-align:left;margin-left:265.05pt;margin-top:-3.45pt;width:182.25pt;height:4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Предоставление муниципальной услуги </w:t>
                      </w:r>
                    </w:p>
                  </w:txbxContent>
                </v:textbox>
              </v:rect>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55E8DC94" wp14:editId="6163001E">
                <wp:simplePos x="0" y="0"/>
                <wp:positionH relativeFrom="column">
                  <wp:posOffset>269875</wp:posOffset>
                </wp:positionH>
                <wp:positionV relativeFrom="paragraph">
                  <wp:posOffset>-43815</wp:posOffset>
                </wp:positionV>
                <wp:extent cx="2857500" cy="561975"/>
                <wp:effectExtent l="8890" t="5080" r="10160" b="1397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6197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8DC94" id="Прямоугольник 4" o:spid="_x0000_s1034" style="position:absolute;left:0;text-align:left;margin-left:21.25pt;margin-top:-3.45pt;width:225pt;height:4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Отказ в предоставлении муниципальной услуги</w:t>
                      </w:r>
                    </w:p>
                  </w:txbxContent>
                </v:textbox>
              </v:rect>
            </w:pict>
          </mc:Fallback>
        </mc:AlternateContent>
      </w:r>
    </w:p>
    <w:p w:rsidR="00A867BE" w:rsidRPr="00A867BE" w:rsidRDefault="00A867BE" w:rsidP="00A867BE">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sz w:val="24"/>
          <w:szCs w:val="24"/>
          <w:lang w:eastAsia="ar-SA"/>
        </w:rPr>
        <w:t xml:space="preserve">              </w: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14:anchorId="2E085D62" wp14:editId="11F35451">
                <wp:simplePos x="0" y="0"/>
                <wp:positionH relativeFrom="column">
                  <wp:posOffset>4069715</wp:posOffset>
                </wp:positionH>
                <wp:positionV relativeFrom="paragraph">
                  <wp:posOffset>68580</wp:posOffset>
                </wp:positionV>
                <wp:extent cx="0" cy="342900"/>
                <wp:effectExtent l="74930" t="5080" r="77470" b="234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CF0641" id="Прямая со стрелкой 3" o:spid="_x0000_s1026" type="#_x0000_t32" style="position:absolute;margin-left:320.45pt;margin-top:5.4pt;width:0;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">
                <v:stroke endarrow="open"/>
              </v:shape>
            </w:pict>
          </mc:Fallback>
        </mc:AlternateContent>
      </w: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3EF6677D" wp14:editId="0DED0BDE">
                <wp:simplePos x="0" y="0"/>
                <wp:positionH relativeFrom="column">
                  <wp:posOffset>1442085</wp:posOffset>
                </wp:positionH>
                <wp:positionV relativeFrom="paragraph">
                  <wp:posOffset>68580</wp:posOffset>
                </wp:positionV>
                <wp:extent cx="0" cy="342900"/>
                <wp:effectExtent l="76200" t="5080" r="76200" b="234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0FA8E7" id="Прямая со стрелкой 2" o:spid="_x0000_s1026" type="#_x0000_t32" style="position:absolute;margin-left:113.55pt;margin-top:5.4pt;width:0;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">
                <v:stroke endarrow="open"/>
              </v:shape>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A867B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59ECF4E0" wp14:editId="727B1C2D">
                <wp:simplePos x="0" y="0"/>
                <wp:positionH relativeFrom="column">
                  <wp:posOffset>927735</wp:posOffset>
                </wp:positionH>
                <wp:positionV relativeFrom="paragraph">
                  <wp:posOffset>165735</wp:posOffset>
                </wp:positionV>
                <wp:extent cx="4171950" cy="523875"/>
                <wp:effectExtent l="9525" t="5080" r="9525"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0" cy="523875"/>
                        </a:xfrm>
                        <a:prstGeom prst="rect">
                          <a:avLst/>
                        </a:prstGeom>
                        <a:solidFill>
                          <a:srgbClr val="FFFFFF"/>
                        </a:solidFill>
                        <a:ln w="9525">
                          <a:solidFill>
                            <a:srgbClr val="000000"/>
                          </a:solidFill>
                          <a:miter lim="800000"/>
                          <a:headEnd/>
                          <a:tailEnd/>
                        </a:ln>
                      </wps:spPr>
                      <wps:txb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Выдача (направление) заявителю результата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CF4E0" id="Прямоугольник 1" o:spid="_x0000_s1035" style="position:absolute;left:0;text-align:left;margin-left:73.05pt;margin-top:13.05pt;width:328.5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">
                <v:textbox>
                  <w:txbxContent>
                    <w:p w:rsidR="00A867BE" w:rsidRPr="0062471A" w:rsidRDefault="00A867BE" w:rsidP="00A867BE">
                      <w:pPr>
                        <w:jc w:val="center"/>
                        <w:rPr>
                          <w:rFonts w:ascii="Times New Roman" w:hAnsi="Times New Roman" w:cs="Times New Roman"/>
                        </w:rPr>
                      </w:pPr>
                      <w:r w:rsidRPr="0062471A">
                        <w:rPr>
                          <w:rFonts w:ascii="Times New Roman" w:hAnsi="Times New Roman" w:cs="Times New Roman"/>
                        </w:rPr>
                        <w:t xml:space="preserve">Выдача (направление) заявителю результата предоставления муниципальной услуги </w:t>
                      </w:r>
                    </w:p>
                  </w:txbxContent>
                </v:textbox>
              </v:rect>
            </w:pict>
          </mc:Fallback>
        </mc:AlternateContent>
      </w: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A867BE" w:rsidRPr="00A867BE" w:rsidRDefault="00A867BE" w:rsidP="00A867BE">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6D4600" w:rsidRPr="00A867BE" w:rsidRDefault="00A867BE" w:rsidP="00A867BE">
      <w:pPr>
        <w:widowControl w:val="0"/>
        <w:tabs>
          <w:tab w:val="left" w:pos="2141"/>
          <w:tab w:val="left" w:pos="4721"/>
          <w:tab w:val="right" w:pos="9359"/>
        </w:tabs>
        <w:suppressAutoHyphens/>
        <w:autoSpaceDE w:val="0"/>
        <w:autoSpaceDN w:val="0"/>
        <w:adjustRightInd w:val="0"/>
        <w:spacing w:after="0" w:line="240" w:lineRule="auto"/>
        <w:outlineLvl w:val="1"/>
        <w:rPr>
          <w:sz w:val="24"/>
          <w:szCs w:val="24"/>
        </w:rPr>
      </w:pPr>
      <w:r w:rsidRPr="00A867BE">
        <w:rPr>
          <w:rFonts w:ascii="Times New Roman" w:eastAsia="Times New Roman" w:hAnsi="Times New Roman" w:cs="Times New Roman"/>
          <w:sz w:val="24"/>
          <w:szCs w:val="24"/>
          <w:lang w:eastAsia="ar-SA"/>
        </w:rPr>
        <w:tab/>
      </w:r>
      <w:r w:rsidRPr="00A867BE">
        <w:rPr>
          <w:rFonts w:ascii="Times New Roman" w:eastAsia="Times New Roman" w:hAnsi="Times New Roman" w:cs="Times New Roman"/>
          <w:sz w:val="24"/>
          <w:szCs w:val="24"/>
          <w:lang w:eastAsia="ar-SA"/>
        </w:rPr>
        <w:tab/>
      </w:r>
      <w:r w:rsidRPr="00A867BE">
        <w:rPr>
          <w:rFonts w:ascii="Times New Roman" w:eastAsia="Times New Roman" w:hAnsi="Times New Roman" w:cs="Times New Roman"/>
          <w:sz w:val="24"/>
          <w:szCs w:val="24"/>
          <w:lang w:eastAsia="ar-SA"/>
        </w:rPr>
        <w:tab/>
      </w:r>
    </w:p>
    <w:sectPr w:rsidR="006D4600" w:rsidRPr="00A867BE" w:rsidSect="00A867BE">
      <w:headerReference w:type="even" r:id="rId35"/>
      <w:headerReference w:type="default" r:id="rId3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0C8" w:rsidRDefault="008730C8">
      <w:pPr>
        <w:spacing w:after="0" w:line="240" w:lineRule="auto"/>
      </w:pPr>
      <w:r>
        <w:separator/>
      </w:r>
    </w:p>
  </w:endnote>
  <w:endnote w:type="continuationSeparator" w:id="0">
    <w:p w:rsidR="008730C8" w:rsidRDefault="00873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0C8" w:rsidRDefault="008730C8">
      <w:pPr>
        <w:spacing w:after="0" w:line="240" w:lineRule="auto"/>
      </w:pPr>
      <w:r>
        <w:separator/>
      </w:r>
    </w:p>
  </w:footnote>
  <w:footnote w:type="continuationSeparator" w:id="0">
    <w:p w:rsidR="008730C8" w:rsidRDefault="008730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7BE" w:rsidRDefault="00A867BE" w:rsidP="00A867BE">
    <w:pPr>
      <w:pStyle w:val="af2"/>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50</w:t>
    </w:r>
    <w:r>
      <w:rPr>
        <w:rStyle w:val="a5"/>
      </w:rPr>
      <w:fldChar w:fldCharType="end"/>
    </w:r>
  </w:p>
  <w:p w:rsidR="00A867BE" w:rsidRDefault="00A867BE">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7BE" w:rsidRDefault="00A867BE" w:rsidP="00A867BE">
    <w:pPr>
      <w:pStyle w:val="af2"/>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A50CE">
      <w:rPr>
        <w:rStyle w:val="a5"/>
        <w:noProof/>
      </w:rPr>
      <w:t>9</w:t>
    </w:r>
    <w:r>
      <w:rPr>
        <w:rStyle w:val="a5"/>
      </w:rPr>
      <w:fldChar w:fldCharType="end"/>
    </w:r>
  </w:p>
  <w:p w:rsidR="00A867BE" w:rsidRDefault="00A867BE">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pStyle w:val="3"/>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1D8B1F1D"/>
    <w:multiLevelType w:val="hybridMultilevel"/>
    <w:tmpl w:val="B870226A"/>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3E80664F"/>
    <w:multiLevelType w:val="multilevel"/>
    <w:tmpl w:val="CDA0F200"/>
    <w:lvl w:ilvl="0">
      <w:start w:val="3"/>
      <w:numFmt w:val="decimal"/>
      <w:lvlText w:val="%1."/>
      <w:lvlJc w:val="left"/>
      <w:pPr>
        <w:ind w:left="7448"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5" w15:restartNumberingAfterBreak="0">
    <w:nsid w:val="4319665E"/>
    <w:multiLevelType w:val="multilevel"/>
    <w:tmpl w:val="DCCE61FC"/>
    <w:lvl w:ilvl="0">
      <w:start w:val="1"/>
      <w:numFmt w:val="decimal"/>
      <w:lvlText w:val="%1."/>
      <w:lvlJc w:val="left"/>
      <w:pPr>
        <w:ind w:left="900" w:hanging="360"/>
      </w:pPr>
      <w:rPr>
        <w:rFonts w:hint="default"/>
      </w:rPr>
    </w:lvl>
    <w:lvl w:ilvl="1">
      <w:start w:val="1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 w15:restartNumberingAfterBreak="0">
    <w:nsid w:val="4F3C685E"/>
    <w:multiLevelType w:val="hybridMultilevel"/>
    <w:tmpl w:val="4FD4F8AC"/>
    <w:lvl w:ilvl="0" w:tplc="060C45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57953E53"/>
    <w:multiLevelType w:val="hybridMultilevel"/>
    <w:tmpl w:val="7C347526"/>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9"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1"/>
  </w:num>
  <w:num w:numId="3">
    <w:abstractNumId w:val="4"/>
  </w:num>
  <w:num w:numId="4">
    <w:abstractNumId w:val="2"/>
  </w:num>
  <w:num w:numId="5">
    <w:abstractNumId w:val="8"/>
  </w:num>
  <w:num w:numId="6">
    <w:abstractNumId w:val="9"/>
  </w:num>
  <w:num w:numId="7">
    <w:abstractNumId w:val="6"/>
  </w:num>
  <w:num w:numId="8">
    <w:abstractNumId w:val="5"/>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7BE"/>
    <w:rsid w:val="000E6594"/>
    <w:rsid w:val="002A50CE"/>
    <w:rsid w:val="0062471A"/>
    <w:rsid w:val="00644D36"/>
    <w:rsid w:val="006D4600"/>
    <w:rsid w:val="008730C8"/>
    <w:rsid w:val="00A86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A4F771-B246-415A-8613-7C5DE3FB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0"/>
    <w:link w:val="30"/>
    <w:qFormat/>
    <w:rsid w:val="00A867BE"/>
    <w:pPr>
      <w:keepNext/>
      <w:widowControl w:val="0"/>
      <w:numPr>
        <w:ilvl w:val="2"/>
        <w:numId w:val="1"/>
      </w:numPr>
      <w:suppressAutoHyphens/>
      <w:spacing w:before="240" w:after="120" w:line="240" w:lineRule="auto"/>
      <w:outlineLvl w:val="2"/>
    </w:pPr>
    <w:rPr>
      <w:rFonts w:ascii="Times New Roman" w:eastAsia="Lucida Sans Unicode" w:hAnsi="Times New Roman" w:cs="Tahoma"/>
      <w:b/>
      <w:bCs/>
      <w:kern w:val="1"/>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867BE"/>
    <w:rPr>
      <w:rFonts w:ascii="Times New Roman" w:eastAsia="Lucida Sans Unicode" w:hAnsi="Times New Roman" w:cs="Tahoma"/>
      <w:b/>
      <w:bCs/>
      <w:kern w:val="1"/>
      <w:sz w:val="28"/>
      <w:szCs w:val="28"/>
      <w:lang w:eastAsia="ar-SA"/>
    </w:rPr>
  </w:style>
  <w:style w:type="numbering" w:customStyle="1" w:styleId="1">
    <w:name w:val="Нет списка1"/>
    <w:next w:val="a3"/>
    <w:semiHidden/>
    <w:unhideWhenUsed/>
    <w:rsid w:val="00A867BE"/>
  </w:style>
  <w:style w:type="character" w:customStyle="1" w:styleId="Absatz-Standardschriftart">
    <w:name w:val="Absatz-Standardschriftart"/>
    <w:rsid w:val="00A867BE"/>
  </w:style>
  <w:style w:type="character" w:customStyle="1" w:styleId="WW8Num3z0">
    <w:name w:val="WW8Num3z0"/>
    <w:rsid w:val="00A867BE"/>
    <w:rPr>
      <w:b/>
    </w:rPr>
  </w:style>
  <w:style w:type="character" w:customStyle="1" w:styleId="WW8Num3z2">
    <w:name w:val="WW8Num3z2"/>
    <w:rsid w:val="00A867BE"/>
    <w:rPr>
      <w:b w:val="0"/>
    </w:rPr>
  </w:style>
  <w:style w:type="character" w:customStyle="1" w:styleId="10">
    <w:name w:val="Основной шрифт абзаца1"/>
    <w:rsid w:val="00A867BE"/>
  </w:style>
  <w:style w:type="character" w:styleId="a4">
    <w:name w:val="Hyperlink"/>
    <w:rsid w:val="00A867BE"/>
    <w:rPr>
      <w:color w:val="0000FF"/>
      <w:u w:val="single"/>
    </w:rPr>
  </w:style>
  <w:style w:type="character" w:styleId="a5">
    <w:name w:val="page number"/>
    <w:basedOn w:val="10"/>
    <w:rsid w:val="00A867BE"/>
  </w:style>
  <w:style w:type="character" w:customStyle="1" w:styleId="a6">
    <w:name w:val="Цветовое выделение"/>
    <w:rsid w:val="00A867BE"/>
    <w:rPr>
      <w:b/>
      <w:color w:val="000080"/>
    </w:rPr>
  </w:style>
  <w:style w:type="character" w:styleId="a7">
    <w:name w:val="Strong"/>
    <w:qFormat/>
    <w:rsid w:val="00A867BE"/>
    <w:rPr>
      <w:b/>
      <w:bCs/>
    </w:rPr>
  </w:style>
  <w:style w:type="character" w:customStyle="1" w:styleId="a8">
    <w:name w:val="Символ нумерации"/>
    <w:rsid w:val="00A867BE"/>
  </w:style>
  <w:style w:type="paragraph" w:customStyle="1" w:styleId="a9">
    <w:name w:val="Заголовок"/>
    <w:basedOn w:val="a"/>
    <w:next w:val="a0"/>
    <w:rsid w:val="00A867BE"/>
    <w:pPr>
      <w:keepNext/>
      <w:suppressAutoHyphens/>
      <w:spacing w:before="240" w:after="120" w:line="240" w:lineRule="auto"/>
    </w:pPr>
    <w:rPr>
      <w:rFonts w:ascii="Arial" w:eastAsia="Lucida Sans Unicode" w:hAnsi="Arial" w:cs="Mangal"/>
      <w:sz w:val="28"/>
      <w:szCs w:val="28"/>
      <w:lang w:eastAsia="ar-SA"/>
    </w:rPr>
  </w:style>
  <w:style w:type="paragraph" w:styleId="a0">
    <w:name w:val="Body Text"/>
    <w:basedOn w:val="a"/>
    <w:link w:val="aa"/>
    <w:rsid w:val="00A867BE"/>
    <w:pPr>
      <w:widowControl w:val="0"/>
      <w:suppressAutoHyphens/>
      <w:spacing w:after="120" w:line="240" w:lineRule="auto"/>
    </w:pPr>
    <w:rPr>
      <w:rFonts w:ascii="Times New Roman" w:eastAsia="Lucida Sans Unicode" w:hAnsi="Times New Roman" w:cs="Times New Roman"/>
      <w:kern w:val="1"/>
      <w:sz w:val="24"/>
      <w:szCs w:val="24"/>
      <w:lang w:eastAsia="ar-SA"/>
    </w:rPr>
  </w:style>
  <w:style w:type="character" w:customStyle="1" w:styleId="aa">
    <w:name w:val="Основной текст Знак"/>
    <w:basedOn w:val="a1"/>
    <w:link w:val="a0"/>
    <w:rsid w:val="00A867BE"/>
    <w:rPr>
      <w:rFonts w:ascii="Times New Roman" w:eastAsia="Lucida Sans Unicode" w:hAnsi="Times New Roman" w:cs="Times New Roman"/>
      <w:kern w:val="1"/>
      <w:sz w:val="24"/>
      <w:szCs w:val="24"/>
      <w:lang w:eastAsia="ar-SA"/>
    </w:rPr>
  </w:style>
  <w:style w:type="paragraph" w:styleId="ab">
    <w:name w:val="List"/>
    <w:basedOn w:val="a0"/>
    <w:rsid w:val="00A867BE"/>
    <w:rPr>
      <w:rFonts w:cs="Mangal"/>
    </w:rPr>
  </w:style>
  <w:style w:type="paragraph" w:customStyle="1" w:styleId="11">
    <w:name w:val="Название1"/>
    <w:basedOn w:val="a"/>
    <w:rsid w:val="00A867B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2">
    <w:name w:val="Указатель1"/>
    <w:basedOn w:val="a"/>
    <w:rsid w:val="00A867B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c">
    <w:name w:val="Знак Знак Знак"/>
    <w:basedOn w:val="a"/>
    <w:rsid w:val="00A867BE"/>
    <w:pPr>
      <w:suppressAutoHyphens/>
      <w:spacing w:after="160" w:line="240" w:lineRule="exact"/>
    </w:pPr>
    <w:rPr>
      <w:rFonts w:ascii="Verdana" w:eastAsia="Times New Roman" w:hAnsi="Verdana" w:cs="Verdana"/>
      <w:sz w:val="24"/>
      <w:szCs w:val="24"/>
      <w:lang w:val="en-US" w:eastAsia="ar-SA"/>
    </w:rPr>
  </w:style>
  <w:style w:type="paragraph" w:styleId="ad">
    <w:name w:val="footer"/>
    <w:basedOn w:val="a"/>
    <w:link w:val="ae"/>
    <w:rsid w:val="00A867B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1"/>
    <w:link w:val="ad"/>
    <w:rsid w:val="00A867BE"/>
    <w:rPr>
      <w:rFonts w:ascii="Times New Roman" w:eastAsia="Times New Roman" w:hAnsi="Times New Roman" w:cs="Times New Roman"/>
      <w:sz w:val="24"/>
      <w:szCs w:val="24"/>
      <w:lang w:eastAsia="ar-SA"/>
    </w:rPr>
  </w:style>
  <w:style w:type="paragraph" w:customStyle="1" w:styleId="af">
    <w:name w:val="Знак Знак Знак"/>
    <w:basedOn w:val="a"/>
    <w:rsid w:val="00A867BE"/>
    <w:pPr>
      <w:suppressAutoHyphens/>
      <w:spacing w:after="160" w:line="240" w:lineRule="exact"/>
    </w:pPr>
    <w:rPr>
      <w:rFonts w:ascii="Verdana" w:eastAsia="Times New Roman" w:hAnsi="Verdana" w:cs="Verdana"/>
      <w:sz w:val="24"/>
      <w:szCs w:val="24"/>
      <w:lang w:val="en-US" w:eastAsia="ar-SA"/>
    </w:rPr>
  </w:style>
  <w:style w:type="paragraph" w:customStyle="1" w:styleId="af0">
    <w:name w:val="Знак Знак Знак Знак"/>
    <w:basedOn w:val="a"/>
    <w:rsid w:val="00A867BE"/>
    <w:pPr>
      <w:suppressAutoHyphens/>
      <w:spacing w:after="160" w:line="240" w:lineRule="exact"/>
    </w:pPr>
    <w:rPr>
      <w:rFonts w:ascii="Arial" w:eastAsia="Times New Roman" w:hAnsi="Arial" w:cs="Arial"/>
      <w:sz w:val="20"/>
      <w:szCs w:val="20"/>
      <w:lang w:val="en-US" w:eastAsia="ar-SA"/>
    </w:rPr>
  </w:style>
  <w:style w:type="paragraph" w:customStyle="1" w:styleId="ConsPlusTitle">
    <w:name w:val="ConsPlusTitle"/>
    <w:rsid w:val="00A867BE"/>
    <w:pPr>
      <w:widowControl w:val="0"/>
      <w:suppressAutoHyphens/>
      <w:overflowPunct w:val="0"/>
      <w:autoSpaceDE w:val="0"/>
      <w:spacing w:after="0" w:line="240" w:lineRule="auto"/>
      <w:textAlignment w:val="baseline"/>
    </w:pPr>
    <w:rPr>
      <w:rFonts w:ascii="Arial" w:eastAsia="Times New Roman" w:hAnsi="Arial" w:cs="Arial"/>
      <w:b/>
      <w:sz w:val="20"/>
      <w:szCs w:val="20"/>
      <w:lang w:eastAsia="ar-SA"/>
    </w:rPr>
  </w:style>
  <w:style w:type="paragraph" w:customStyle="1" w:styleId="31">
    <w:name w:val="Основной текст с отступом 31"/>
    <w:basedOn w:val="a"/>
    <w:rsid w:val="00A867B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1">
    <w:name w:val="Знак Знак Знак Знак Знак Знак Знак Знак Знак"/>
    <w:basedOn w:val="a"/>
    <w:rsid w:val="00A867BE"/>
    <w:pPr>
      <w:suppressAutoHyphens/>
      <w:spacing w:before="280" w:after="280" w:line="240" w:lineRule="auto"/>
      <w:jc w:val="both"/>
    </w:pPr>
    <w:rPr>
      <w:rFonts w:ascii="Tahoma" w:eastAsia="Times New Roman" w:hAnsi="Tahoma" w:cs="Tahoma"/>
      <w:sz w:val="20"/>
      <w:szCs w:val="20"/>
      <w:lang w:val="en-US" w:eastAsia="ar-SA"/>
    </w:rPr>
  </w:style>
  <w:style w:type="paragraph" w:customStyle="1" w:styleId="13">
    <w:name w:val="Знак1 Знак Знак Знак"/>
    <w:basedOn w:val="a"/>
    <w:rsid w:val="00A867BE"/>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onsPlusNormal">
    <w:name w:val="ConsPlusNormal"/>
    <w:rsid w:val="00A867B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2">
    <w:name w:val="header"/>
    <w:basedOn w:val="a"/>
    <w:link w:val="af3"/>
    <w:rsid w:val="00A867BE"/>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3">
    <w:name w:val="Верхний колонтитул Знак"/>
    <w:basedOn w:val="a1"/>
    <w:link w:val="af2"/>
    <w:rsid w:val="00A867BE"/>
    <w:rPr>
      <w:rFonts w:ascii="Times New Roman" w:eastAsia="Times New Roman" w:hAnsi="Times New Roman" w:cs="Times New Roman"/>
      <w:sz w:val="20"/>
      <w:szCs w:val="20"/>
      <w:lang w:eastAsia="ar-SA"/>
    </w:rPr>
  </w:style>
  <w:style w:type="paragraph" w:customStyle="1" w:styleId="Heading">
    <w:name w:val="Heading"/>
    <w:rsid w:val="00A867BE"/>
    <w:pPr>
      <w:suppressAutoHyphens/>
      <w:autoSpaceDE w:val="0"/>
      <w:spacing w:after="0" w:line="240" w:lineRule="auto"/>
    </w:pPr>
    <w:rPr>
      <w:rFonts w:ascii="Arial" w:eastAsia="Times New Roman" w:hAnsi="Arial" w:cs="Arial"/>
      <w:b/>
      <w:bCs/>
      <w:lang w:eastAsia="ar-SA"/>
    </w:rPr>
  </w:style>
  <w:style w:type="paragraph" w:styleId="af4">
    <w:name w:val="Body Text Indent"/>
    <w:basedOn w:val="a"/>
    <w:link w:val="af5"/>
    <w:rsid w:val="00A867B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5">
    <w:name w:val="Основной текст с отступом Знак"/>
    <w:basedOn w:val="a1"/>
    <w:link w:val="af4"/>
    <w:rsid w:val="00A867BE"/>
    <w:rPr>
      <w:rFonts w:ascii="Times New Roman" w:eastAsia="Times New Roman" w:hAnsi="Times New Roman" w:cs="Times New Roman"/>
      <w:sz w:val="24"/>
      <w:szCs w:val="24"/>
      <w:lang w:eastAsia="ar-SA"/>
    </w:rPr>
  </w:style>
  <w:style w:type="paragraph" w:customStyle="1" w:styleId="af6">
    <w:name w:val="Таблицы (моноширинный)"/>
    <w:basedOn w:val="a"/>
    <w:next w:val="a"/>
    <w:rsid w:val="00A867BE"/>
    <w:pPr>
      <w:suppressAutoHyphens/>
      <w:spacing w:after="0" w:line="240" w:lineRule="auto"/>
      <w:jc w:val="both"/>
    </w:pPr>
    <w:rPr>
      <w:rFonts w:ascii="Courier New" w:eastAsia="Times New Roman" w:hAnsi="Courier New" w:cs="Courier New"/>
      <w:sz w:val="20"/>
      <w:szCs w:val="20"/>
      <w:lang w:eastAsia="ar-SA"/>
    </w:rPr>
  </w:style>
  <w:style w:type="paragraph" w:customStyle="1" w:styleId="af7">
    <w:name w:val="Содержимое таблицы"/>
    <w:basedOn w:val="a"/>
    <w:rsid w:val="00A867B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Заголовок таблицы"/>
    <w:basedOn w:val="af7"/>
    <w:rsid w:val="00A867BE"/>
    <w:pPr>
      <w:jc w:val="center"/>
    </w:pPr>
    <w:rPr>
      <w:b/>
      <w:bCs/>
    </w:rPr>
  </w:style>
  <w:style w:type="paragraph" w:customStyle="1" w:styleId="af9">
    <w:name w:val="Содержимое врезки"/>
    <w:basedOn w:val="a0"/>
    <w:rsid w:val="00A867BE"/>
  </w:style>
  <w:style w:type="paragraph" w:styleId="afa">
    <w:name w:val="Normal (Web)"/>
    <w:basedOn w:val="a"/>
    <w:rsid w:val="00A867B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fb">
    <w:name w:val="Знак Знак"/>
    <w:basedOn w:val="a"/>
    <w:rsid w:val="00A867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c">
    <w:name w:val="No Spacing"/>
    <w:qFormat/>
    <w:rsid w:val="00A867BE"/>
    <w:pPr>
      <w:suppressAutoHyphens/>
      <w:spacing w:after="0" w:line="240" w:lineRule="auto"/>
    </w:pPr>
    <w:rPr>
      <w:rFonts w:ascii="Calibri" w:eastAsia="Calibri" w:hAnsi="Calibri" w:cs="Calibri"/>
      <w:lang w:eastAsia="ar-SA"/>
    </w:rPr>
  </w:style>
  <w:style w:type="paragraph" w:customStyle="1" w:styleId="14">
    <w:name w:val="Без интервала1"/>
    <w:rsid w:val="00A867BE"/>
    <w:pPr>
      <w:suppressAutoHyphens/>
      <w:spacing w:after="0" w:line="100" w:lineRule="atLeast"/>
    </w:pPr>
    <w:rPr>
      <w:rFonts w:ascii="Calibri" w:eastAsia="Calibri" w:hAnsi="Calibri" w:cs="Calibri"/>
      <w:kern w:val="1"/>
      <w:lang w:eastAsia="ar-SA"/>
    </w:rPr>
  </w:style>
  <w:style w:type="paragraph" w:customStyle="1" w:styleId="15">
    <w:name w:val="Обычный (веб)1"/>
    <w:rsid w:val="00A867BE"/>
    <w:pPr>
      <w:widowControl w:val="0"/>
      <w:suppressAutoHyphens/>
      <w:spacing w:before="28" w:after="28" w:line="100" w:lineRule="atLeast"/>
    </w:pPr>
    <w:rPr>
      <w:rFonts w:ascii="Arial CYR" w:eastAsia="Times New Roman" w:hAnsi="Arial CYR" w:cs="Arial CYR"/>
      <w:kern w:val="1"/>
      <w:sz w:val="20"/>
      <w:szCs w:val="20"/>
      <w:lang w:eastAsia="ar-SA"/>
    </w:rPr>
  </w:style>
  <w:style w:type="paragraph" w:customStyle="1" w:styleId="16">
    <w:name w:val="Абзац списка1"/>
    <w:rsid w:val="00A867BE"/>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ListParagraph">
    <w:name w:val="List Paragraph Знак"/>
    <w:basedOn w:val="a"/>
    <w:link w:val="ListParagraph0"/>
    <w:rsid w:val="00A867BE"/>
    <w:pPr>
      <w:suppressAutoHyphens/>
      <w:spacing w:after="0" w:line="100" w:lineRule="atLeast"/>
      <w:ind w:left="720"/>
    </w:pPr>
    <w:rPr>
      <w:rFonts w:ascii="Calibri" w:eastAsia="Times New Roman" w:hAnsi="Calibri" w:cs="Times New Roman"/>
      <w:kern w:val="1"/>
      <w:sz w:val="24"/>
      <w:szCs w:val="24"/>
      <w:lang w:val="x-none" w:eastAsia="ar-SA"/>
    </w:rPr>
  </w:style>
  <w:style w:type="character" w:customStyle="1" w:styleId="ListParagraph0">
    <w:name w:val="List Paragraph Знак Знак"/>
    <w:link w:val="ListParagraph"/>
    <w:rsid w:val="00A867BE"/>
    <w:rPr>
      <w:rFonts w:ascii="Calibri" w:eastAsia="Times New Roman" w:hAnsi="Calibri" w:cs="Times New Roman"/>
      <w:kern w:val="1"/>
      <w:sz w:val="24"/>
      <w:szCs w:val="24"/>
      <w:lang w:val="x-none" w:eastAsia="ar-SA"/>
    </w:rPr>
  </w:style>
  <w:style w:type="paragraph" w:customStyle="1" w:styleId="ConsPlusNonformat">
    <w:name w:val="ConsPlusNonformat"/>
    <w:uiPriority w:val="99"/>
    <w:rsid w:val="00A867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d">
    <w:name w:val="Базовый"/>
    <w:rsid w:val="00A867BE"/>
    <w:pPr>
      <w:tabs>
        <w:tab w:val="left" w:pos="709"/>
      </w:tabs>
      <w:suppressAutoHyphens/>
      <w:spacing w:line="276" w:lineRule="atLeast"/>
    </w:pPr>
    <w:rPr>
      <w:rFonts w:ascii="Calibri" w:eastAsia="Times New Roman" w:hAnsi="Calibri" w:cs="Calibri"/>
      <w:color w:val="00000A"/>
      <w:lang w:eastAsia="ru-RU"/>
    </w:rPr>
  </w:style>
  <w:style w:type="paragraph" w:customStyle="1" w:styleId="p6">
    <w:name w:val="p6"/>
    <w:basedOn w:val="afd"/>
    <w:rsid w:val="00A867BE"/>
  </w:style>
  <w:style w:type="paragraph" w:customStyle="1" w:styleId="p13">
    <w:name w:val="p13"/>
    <w:basedOn w:val="a"/>
    <w:rsid w:val="00A867BE"/>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ucxsplast">
    <w:name w:val="ucxsplast"/>
    <w:basedOn w:val="a"/>
    <w:rsid w:val="00A86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fd"/>
    <w:rsid w:val="00A867BE"/>
  </w:style>
  <w:style w:type="paragraph" w:customStyle="1" w:styleId="u">
    <w:name w:val="u"/>
    <w:basedOn w:val="a"/>
    <w:rsid w:val="00A86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e">
    <w:name w:val="Balloon Text"/>
    <w:basedOn w:val="a"/>
    <w:link w:val="aff"/>
    <w:uiPriority w:val="99"/>
    <w:semiHidden/>
    <w:unhideWhenUsed/>
    <w:rsid w:val="0062471A"/>
    <w:pPr>
      <w:spacing w:after="0" w:line="240" w:lineRule="auto"/>
    </w:pPr>
    <w:rPr>
      <w:rFonts w:ascii="Tahoma" w:hAnsi="Tahoma" w:cs="Tahoma"/>
      <w:sz w:val="16"/>
      <w:szCs w:val="16"/>
    </w:rPr>
  </w:style>
  <w:style w:type="character" w:customStyle="1" w:styleId="aff">
    <w:name w:val="Текст выноски Знак"/>
    <w:basedOn w:val="a1"/>
    <w:link w:val="afe"/>
    <w:uiPriority w:val="99"/>
    <w:semiHidden/>
    <w:rsid w:val="006247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sinovo.rkursk.ru" TargetMode="External"/><Relationship Id="rId13" Type="http://schemas.openxmlformats.org/officeDocument/2006/relationships/hyperlink" Target="consultantplus://offline/ref=751CD8CE5B5861EE932387DF73B8DE93F18196C2B50297D20C664D441AuC6FG" TargetMode="External"/><Relationship Id="rId18" Type="http://schemas.openxmlformats.org/officeDocument/2006/relationships/hyperlink" Target="consultantplus://offline/ref=45FD3976568C43ACDEBA7D8C445ABAE1E47460662F5E75278623A737442124CCD164C5C7201ABF94ZFQEG" TargetMode="External"/><Relationship Id="rId26" Type="http://schemas.openxmlformats.org/officeDocument/2006/relationships/hyperlink" Target="consultantplus://offline/ref=ECA58C885FCCA35691DBFDAAD5123C658B635C1EFD2F2B3AB46CF6F8ADE06D76E6776B4C52HCBCN" TargetMode="External"/><Relationship Id="rId3" Type="http://schemas.openxmlformats.org/officeDocument/2006/relationships/settings" Target="settings.xml"/><Relationship Id="rId21" Type="http://schemas.openxmlformats.org/officeDocument/2006/relationships/hyperlink" Target="consultantplus://offline/ref=ECA58C885FCCA35691DBFDAAD5123C658B635C1EFD2F2B3AB46CF6F8ADE06D76E6776B4554C5HCBBN" TargetMode="External"/><Relationship Id="rId34" Type="http://schemas.openxmlformats.org/officeDocument/2006/relationships/hyperlink" Target="consultantplus://offline/ref=C496BA7CA1F486B243A3BC217C4F7BA4B8973B8AF09EE82FF17EE47421D7692D2AF395E972E69726627BBBn9v7E" TargetMode="External"/><Relationship Id="rId7" Type="http://schemas.openxmlformats.org/officeDocument/2006/relationships/image" Target="media/image1.png"/><Relationship Id="rId12" Type="http://schemas.openxmlformats.org/officeDocument/2006/relationships/hyperlink" Target="http://gosuslugi.ru/" TargetMode="External"/><Relationship Id="rId17" Type="http://schemas.openxmlformats.org/officeDocument/2006/relationships/hyperlink" Target="consultantplus://offline/ref=83D4C6266547F0D405182824B2AAE7FE6E94EED10EB5610E57734CDFA3E3C7FB55B90E2B41765EFDA83286DD1FJ" TargetMode="External"/><Relationship Id="rId25" Type="http://schemas.openxmlformats.org/officeDocument/2006/relationships/hyperlink" Target="consultantplus://offline/ref=ECA58C885FCCA35691DBFDAAD5123C658B635C1EFD2F2B3AB46CF6F8ADE06D76E6776B4256HCBCN" TargetMode="External"/><Relationship Id="rId33" Type="http://schemas.openxmlformats.org/officeDocument/2006/relationships/hyperlink" Target="file:///C:\Temp\&#1054;&#1048;&#1042;%20%20&#1080;&#1079;&#1084;&#1077;&#1085;&#1077;&#1080;&#1103;%20&#1074;%20&#1088;&#1077;&#1075;&#1083;&#1072;&#1084;&#1077;&#1085;&#1090;%20479-&#1060;&#1047;.doc"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DEA491B01D7E06DC9859729EBF2899FB5BC10098FBA8E79C38A4FEB848DBD327592B77C4A8AB5AD1FADG" TargetMode="External"/><Relationship Id="rId20" Type="http://schemas.openxmlformats.org/officeDocument/2006/relationships/hyperlink" Target="consultantplus://offline/ref=ECA58C885FCCA35691DBFDAAD5123C658B635C1EFD2F2B3AB46CF6F8ADE06D76E6776B415CHCB9N" TargetMode="External"/><Relationship Id="rId29" Type="http://schemas.openxmlformats.org/officeDocument/2006/relationships/hyperlink" Target="consultantplus://offline/ref=ECA58C885FCCA35691DBFDAAD5123C658B625B1EF1202B3AB46CF6F8ADHEB0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fc@rkursk.ru" TargetMode="External"/><Relationship Id="rId24" Type="http://schemas.openxmlformats.org/officeDocument/2006/relationships/hyperlink" Target="consultantplus://offline/ref=ECA58C885FCCA35691DBFDAAD5123C658B635C1EFD2F2B3AB46CF6F8ADE06D76E6776B4255HCBDN" TargetMode="External"/><Relationship Id="rId32" Type="http://schemas.openxmlformats.org/officeDocument/2006/relationships/hyperlink" Target="consultantplus://offline/ref=0183729D51AA06F1505A8F10E9BC35F64E8BEBFC0BD8A1CC2F0A7158740840C8BF2BDC8F8974c5I"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ravo.gov.ru" TargetMode="External"/><Relationship Id="rId23" Type="http://schemas.openxmlformats.org/officeDocument/2006/relationships/hyperlink" Target="consultantplus://offline/ref=ECA58C885FCCA35691DBFDAAD5123C658B635C1EFD2F2B3AB46CF6F8ADE06D76E6776B4255HCBFN" TargetMode="External"/><Relationship Id="rId28" Type="http://schemas.openxmlformats.org/officeDocument/2006/relationships/hyperlink" Target="consultantplus://offline/ref=ECA58C885FCCA35691DBFDAAD5123C658B635C1EFD2F2B3AB46CF6F8ADE06D76E6776B415CHCB9N" TargetMode="External"/><Relationship Id="rId36" Type="http://schemas.openxmlformats.org/officeDocument/2006/relationships/header" Target="header2.xml"/><Relationship Id="rId10" Type="http://schemas.openxmlformats.org/officeDocument/2006/relationships/hyperlink" Target="http://www.mfc-kursk.ru/" TargetMode="External"/><Relationship Id="rId19" Type="http://schemas.openxmlformats.org/officeDocument/2006/relationships/hyperlink" Target="consultantplus://offline/ref=002F0D143B72741238DF0A9AB29F333604179A7B7C259B817B22F4E1A6F84C71AD51960824E7PEM" TargetMode="External"/><Relationship Id="rId31" Type="http://schemas.openxmlformats.org/officeDocument/2006/relationships/hyperlink" Target="consultantplus://offline/ref=A5B9C8880C626A0824A682864869760DBC3ED31007D1324A062572023AB8LCL" TargetMode="External"/><Relationship Id="rId4" Type="http://schemas.openxmlformats.org/officeDocument/2006/relationships/webSettings" Target="webSettings.xml"/><Relationship Id="rId9" Type="http://schemas.openxmlformats.org/officeDocument/2006/relationships/hyperlink" Target="mailto:kasinovka-adm@yandex.ru" TargetMode="External"/><Relationship Id="rId14" Type="http://schemas.openxmlformats.org/officeDocument/2006/relationships/hyperlink" Target="consultantplus://offline/ref=763D89DD0CAA6BD5D57369CA8C32B58967764647836F9D3D548A266601FA80D56598F41DA9CABE25F8zFI" TargetMode="External"/><Relationship Id="rId22" Type="http://schemas.openxmlformats.org/officeDocument/2006/relationships/hyperlink" Target="consultantplus://offline/ref=ECA58C885FCCA35691DBFDAAD5123C658B635C1EFD2F2B3AB46CF6F8ADE06D76E6776B4251HCBEN" TargetMode="External"/><Relationship Id="rId27" Type="http://schemas.openxmlformats.org/officeDocument/2006/relationships/hyperlink" Target="consultantplus://offline/ref=ECA58C885FCCA35691DBFDAAD5123C6588625A11F7222B3AB46CF6F8ADE06D76E6776B4554CCC3A8H4B0N" TargetMode="External"/><Relationship Id="rId30" Type="http://schemas.openxmlformats.org/officeDocument/2006/relationships/hyperlink" Target="http://www.rpgu.rkursk.ru"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37</Pages>
  <Words>15806</Words>
  <Characters>90096</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2018-05-31T13:33:00Z</dcterms:created>
  <dcterms:modified xsi:type="dcterms:W3CDTF">2018-06-01T06:16:00Z</dcterms:modified>
</cp:coreProperties>
</file>